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932A1" w14:textId="77777777" w:rsidR="006A2EC8" w:rsidRPr="00FC58FB" w:rsidRDefault="006A2EC8" w:rsidP="006A2EC8">
      <w:pPr>
        <w:pStyle w:val="aff1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 w:rsidR="0007125B">
        <w:rPr>
          <w:sz w:val="28"/>
          <w:szCs w:val="28"/>
        </w:rPr>
        <w:t xml:space="preserve"> 1</w:t>
      </w:r>
    </w:p>
    <w:p w14:paraId="3DE826CD" w14:textId="77777777" w:rsidR="006A2EC8" w:rsidRPr="00E9295F" w:rsidRDefault="006A2EC8" w:rsidP="006A2EC8">
      <w:pPr>
        <w:pStyle w:val="aff1"/>
        <w:ind w:left="884" w:right="-2"/>
        <w:jc w:val="right"/>
        <w:rPr>
          <w:sz w:val="28"/>
          <w:szCs w:val="28"/>
        </w:rPr>
      </w:pPr>
      <w:r w:rsidRPr="00493F02">
        <w:rPr>
          <w:sz w:val="28"/>
          <w:szCs w:val="28"/>
        </w:rPr>
        <w:t xml:space="preserve"> </w:t>
      </w:r>
      <w:r w:rsidRPr="00E9295F">
        <w:rPr>
          <w:sz w:val="28"/>
          <w:szCs w:val="28"/>
        </w:rPr>
        <w:t>к постановлению Администрации города Омска</w:t>
      </w:r>
    </w:p>
    <w:p w14:paraId="0E2557EC" w14:textId="77777777" w:rsidR="006A2EC8" w:rsidRDefault="006A2EC8" w:rsidP="006A2EC8">
      <w:pPr>
        <w:pStyle w:val="aff1"/>
        <w:ind w:left="884" w:right="-2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от________________________№_____________</w:t>
      </w:r>
    </w:p>
    <w:p w14:paraId="49AABD38" w14:textId="77777777" w:rsidR="00F67F46" w:rsidRDefault="00F67F46" w:rsidP="006A2EC8">
      <w:pPr>
        <w:pStyle w:val="aff1"/>
        <w:ind w:left="884" w:right="-2"/>
        <w:jc w:val="right"/>
        <w:rPr>
          <w:sz w:val="28"/>
          <w:szCs w:val="28"/>
        </w:rPr>
      </w:pPr>
    </w:p>
    <w:p w14:paraId="3629E7EF" w14:textId="77777777" w:rsidR="00F67F46" w:rsidRPr="008C09A4" w:rsidRDefault="00F67F46" w:rsidP="006A2EC8">
      <w:pPr>
        <w:pStyle w:val="aff1"/>
        <w:ind w:left="884" w:right="-2"/>
        <w:jc w:val="right"/>
        <w:rPr>
          <w:sz w:val="28"/>
          <w:szCs w:val="28"/>
          <w:vertAlign w:val="subscript"/>
        </w:rPr>
      </w:pPr>
      <w:r w:rsidRPr="00230668">
        <w:rPr>
          <w:sz w:val="28"/>
          <w:szCs w:val="28"/>
        </w:rPr>
        <w:t>«</w:t>
      </w:r>
      <w:r>
        <w:rPr>
          <w:sz w:val="28"/>
          <w:szCs w:val="28"/>
        </w:rPr>
        <w:t>Таблица</w:t>
      </w:r>
      <w:r w:rsidRPr="00230668">
        <w:rPr>
          <w:sz w:val="28"/>
          <w:szCs w:val="28"/>
        </w:rPr>
        <w:br/>
      </w:r>
    </w:p>
    <w:p w14:paraId="00B38675" w14:textId="77777777" w:rsidR="00E463DA" w:rsidRPr="00E463DA" w:rsidRDefault="00E463DA" w:rsidP="00A91D31">
      <w:pPr>
        <w:ind w:left="-454" w:firstLine="0"/>
        <w:jc w:val="center"/>
        <w:rPr>
          <w:szCs w:val="28"/>
        </w:rPr>
      </w:pPr>
      <w:r w:rsidRPr="00E463DA">
        <w:rPr>
          <w:szCs w:val="28"/>
        </w:rPr>
        <w:t>Основные технико-экономические показатели проекта планировки территории</w:t>
      </w:r>
    </w:p>
    <w:p w14:paraId="0239E6B0" w14:textId="77777777" w:rsidR="006738FE" w:rsidRDefault="006738FE" w:rsidP="00EF3ACA">
      <w:pPr>
        <w:autoSpaceDE w:val="0"/>
        <w:autoSpaceDN w:val="0"/>
        <w:adjustRightInd w:val="0"/>
        <w:ind w:right="-285" w:firstLine="0"/>
        <w:jc w:val="center"/>
        <w:rPr>
          <w:szCs w:val="28"/>
        </w:rPr>
      </w:pPr>
    </w:p>
    <w:tbl>
      <w:tblPr>
        <w:tblStyle w:val="aff0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993"/>
        <w:gridCol w:w="850"/>
        <w:gridCol w:w="709"/>
        <w:gridCol w:w="57"/>
        <w:gridCol w:w="652"/>
        <w:gridCol w:w="708"/>
        <w:gridCol w:w="709"/>
        <w:gridCol w:w="709"/>
        <w:gridCol w:w="709"/>
        <w:gridCol w:w="625"/>
        <w:gridCol w:w="12"/>
        <w:gridCol w:w="638"/>
        <w:gridCol w:w="709"/>
        <w:gridCol w:w="709"/>
        <w:gridCol w:w="850"/>
        <w:gridCol w:w="567"/>
        <w:gridCol w:w="709"/>
        <w:gridCol w:w="711"/>
        <w:gridCol w:w="784"/>
      </w:tblGrid>
      <w:tr w:rsidR="009B0C41" w:rsidRPr="002C7C7F" w14:paraId="01B5DD0E" w14:textId="77777777" w:rsidTr="0054197F">
        <w:trPr>
          <w:trHeight w:val="340"/>
          <w:tblHeader/>
        </w:trPr>
        <w:tc>
          <w:tcPr>
            <w:tcW w:w="710" w:type="dxa"/>
            <w:vMerge w:val="restart"/>
            <w:vAlign w:val="center"/>
          </w:tcPr>
          <w:p w14:paraId="0253998D" w14:textId="77777777" w:rsidR="009B0C41" w:rsidRPr="002C7C7F" w:rsidRDefault="009B0C41" w:rsidP="00FC2C44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№</w:t>
            </w:r>
            <w:r w:rsidRPr="002C7C7F">
              <w:rPr>
                <w:color w:val="22272F"/>
                <w:sz w:val="14"/>
                <w:szCs w:val="14"/>
              </w:rPr>
              <w:br/>
              <w:t>п/п</w:t>
            </w:r>
          </w:p>
        </w:tc>
        <w:tc>
          <w:tcPr>
            <w:tcW w:w="1842" w:type="dxa"/>
            <w:vMerge w:val="restart"/>
            <w:vAlign w:val="center"/>
          </w:tcPr>
          <w:p w14:paraId="5C366A42" w14:textId="77777777" w:rsidR="009B0C41" w:rsidRPr="002C7C7F" w:rsidRDefault="009B0C41" w:rsidP="00FC2C44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2E9741BD" w14:textId="77777777" w:rsidR="009B0C41" w:rsidRPr="002C7C7F" w:rsidRDefault="009B0C41" w:rsidP="00FC2C44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Единица измерения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C1AF45" w14:textId="77777777" w:rsidR="009B0C41" w:rsidRPr="002C7C7F" w:rsidRDefault="009B0C41" w:rsidP="007716BD">
            <w:pPr>
              <w:autoSpaceDE w:val="0"/>
              <w:autoSpaceDN w:val="0"/>
              <w:adjustRightInd w:val="0"/>
              <w:ind w:left="113" w:right="113"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Существующее/ планируемое (далее – сущ./план.)</w:t>
            </w:r>
          </w:p>
        </w:tc>
        <w:tc>
          <w:tcPr>
            <w:tcW w:w="9783" w:type="dxa"/>
            <w:gridSpan w:val="16"/>
            <w:vAlign w:val="center"/>
          </w:tcPr>
          <w:p w14:paraId="506DF26F" w14:textId="77777777" w:rsidR="009B0C41" w:rsidRPr="002C7C7F" w:rsidRDefault="009B0C41" w:rsidP="00186119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Номер планировочного района</w:t>
            </w:r>
          </w:p>
        </w:tc>
        <w:tc>
          <w:tcPr>
            <w:tcW w:w="784" w:type="dxa"/>
            <w:vMerge w:val="restart"/>
            <w:vAlign w:val="center"/>
          </w:tcPr>
          <w:p w14:paraId="24FA7CA5" w14:textId="77777777" w:rsidR="009B0C41" w:rsidRPr="002C7C7F" w:rsidRDefault="009B0C41" w:rsidP="00A76908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Итого</w:t>
            </w:r>
          </w:p>
          <w:p w14:paraId="388C8422" w14:textId="77777777" w:rsidR="009B0C41" w:rsidRPr="002C7C7F" w:rsidRDefault="009B0C41" w:rsidP="00A76908">
            <w:pPr>
              <w:autoSpaceDE w:val="0"/>
              <w:autoSpaceDN w:val="0"/>
              <w:adjustRightInd w:val="0"/>
              <w:ind w:right="-285"/>
              <w:jc w:val="center"/>
              <w:rPr>
                <w:sz w:val="14"/>
                <w:szCs w:val="14"/>
              </w:rPr>
            </w:pPr>
          </w:p>
        </w:tc>
      </w:tr>
      <w:tr w:rsidR="009D133D" w:rsidRPr="002C7C7F" w14:paraId="325B5DD8" w14:textId="77777777" w:rsidTr="00AA239B">
        <w:trPr>
          <w:trHeight w:val="272"/>
          <w:tblHeader/>
        </w:trPr>
        <w:tc>
          <w:tcPr>
            <w:tcW w:w="710" w:type="dxa"/>
            <w:vMerge/>
          </w:tcPr>
          <w:p w14:paraId="38EE0740" w14:textId="77777777" w:rsidR="009D133D" w:rsidRPr="002C7C7F" w:rsidRDefault="009D133D" w:rsidP="00EF3ACA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</w:tcPr>
          <w:p w14:paraId="1E98FFB1" w14:textId="77777777" w:rsidR="009D133D" w:rsidRPr="002C7C7F" w:rsidRDefault="009D133D" w:rsidP="00EF3ACA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6E95E0D2" w14:textId="77777777" w:rsidR="009D133D" w:rsidRPr="002C7C7F" w:rsidRDefault="009D133D" w:rsidP="00EF3ACA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14:paraId="06DEC8FC" w14:textId="77777777" w:rsidR="009D133D" w:rsidRPr="002C7C7F" w:rsidRDefault="009D133D" w:rsidP="00EF3ACA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66" w:type="dxa"/>
            <w:gridSpan w:val="2"/>
            <w:vAlign w:val="center"/>
          </w:tcPr>
          <w:p w14:paraId="2BD12638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</w:t>
            </w:r>
          </w:p>
        </w:tc>
        <w:tc>
          <w:tcPr>
            <w:tcW w:w="652" w:type="dxa"/>
            <w:vAlign w:val="center"/>
          </w:tcPr>
          <w:p w14:paraId="11B3EE70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</w:t>
            </w:r>
          </w:p>
        </w:tc>
        <w:tc>
          <w:tcPr>
            <w:tcW w:w="708" w:type="dxa"/>
            <w:vAlign w:val="center"/>
          </w:tcPr>
          <w:p w14:paraId="3ECF0C17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14:paraId="280F9A2F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</w:t>
            </w:r>
          </w:p>
        </w:tc>
        <w:tc>
          <w:tcPr>
            <w:tcW w:w="709" w:type="dxa"/>
            <w:vAlign w:val="center"/>
          </w:tcPr>
          <w:p w14:paraId="799AD004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14:paraId="432B2C94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</w:t>
            </w:r>
          </w:p>
        </w:tc>
        <w:tc>
          <w:tcPr>
            <w:tcW w:w="1275" w:type="dxa"/>
            <w:gridSpan w:val="3"/>
            <w:vAlign w:val="center"/>
          </w:tcPr>
          <w:p w14:paraId="6A59FECF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14:paraId="19912B43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</w:t>
            </w:r>
          </w:p>
        </w:tc>
        <w:tc>
          <w:tcPr>
            <w:tcW w:w="709" w:type="dxa"/>
            <w:vAlign w:val="center"/>
          </w:tcPr>
          <w:p w14:paraId="71355791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9</w:t>
            </w:r>
          </w:p>
        </w:tc>
        <w:tc>
          <w:tcPr>
            <w:tcW w:w="850" w:type="dxa"/>
            <w:vAlign w:val="center"/>
          </w:tcPr>
          <w:p w14:paraId="266D58A7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14:paraId="4BEEC5A0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11</w:t>
            </w:r>
          </w:p>
        </w:tc>
        <w:tc>
          <w:tcPr>
            <w:tcW w:w="709" w:type="dxa"/>
            <w:vAlign w:val="center"/>
          </w:tcPr>
          <w:p w14:paraId="2220657E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12</w:t>
            </w:r>
          </w:p>
        </w:tc>
        <w:tc>
          <w:tcPr>
            <w:tcW w:w="711" w:type="dxa"/>
            <w:vAlign w:val="center"/>
          </w:tcPr>
          <w:p w14:paraId="4FE2487F" w14:textId="77777777" w:rsidR="009D133D" w:rsidRPr="002C7C7F" w:rsidRDefault="009D133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13</w:t>
            </w:r>
          </w:p>
        </w:tc>
        <w:tc>
          <w:tcPr>
            <w:tcW w:w="784" w:type="dxa"/>
            <w:vMerge/>
          </w:tcPr>
          <w:p w14:paraId="3704130B" w14:textId="77777777" w:rsidR="009D133D" w:rsidRPr="002C7C7F" w:rsidRDefault="009D133D" w:rsidP="00EF3ACA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</w:tr>
      <w:tr w:rsidR="009B0C41" w:rsidRPr="002C7C7F" w14:paraId="38736F8F" w14:textId="77777777" w:rsidTr="002C7C7F">
        <w:trPr>
          <w:trHeight w:val="272"/>
          <w:tblHeader/>
        </w:trPr>
        <w:tc>
          <w:tcPr>
            <w:tcW w:w="710" w:type="dxa"/>
            <w:vMerge/>
            <w:vAlign w:val="center"/>
          </w:tcPr>
          <w:p w14:paraId="762C00EE" w14:textId="77777777" w:rsidR="009B0C41" w:rsidRPr="002C7C7F" w:rsidRDefault="009B0C41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112CA605" w14:textId="77777777" w:rsidR="009B0C41" w:rsidRPr="002C7C7F" w:rsidRDefault="009B0C41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8E9D585" w14:textId="77777777" w:rsidR="009B0C41" w:rsidRPr="002C7C7F" w:rsidRDefault="009B0C41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14:paraId="3DB14900" w14:textId="77777777" w:rsidR="009B0C41" w:rsidRPr="002C7C7F" w:rsidRDefault="009B0C41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9783" w:type="dxa"/>
            <w:gridSpan w:val="16"/>
            <w:vAlign w:val="center"/>
          </w:tcPr>
          <w:p w14:paraId="554A5E3D" w14:textId="77777777" w:rsidR="009B0C41" w:rsidRPr="00EF738E" w:rsidRDefault="009B0C41" w:rsidP="00B94F3C">
            <w:pPr>
              <w:ind w:firstLine="0"/>
              <w:jc w:val="center"/>
              <w:rPr>
                <w:color w:val="22272F"/>
                <w:sz w:val="14"/>
                <w:szCs w:val="14"/>
                <w:highlight w:val="yellow"/>
              </w:rPr>
            </w:pPr>
            <w:r w:rsidRPr="003E43D8">
              <w:rPr>
                <w:color w:val="22272F"/>
                <w:sz w:val="14"/>
                <w:szCs w:val="14"/>
              </w:rPr>
              <w:t>Номер элементов планировочной структуры (микрорайон, квартал)</w:t>
            </w:r>
          </w:p>
        </w:tc>
        <w:tc>
          <w:tcPr>
            <w:tcW w:w="784" w:type="dxa"/>
            <w:vMerge/>
            <w:vAlign w:val="center"/>
          </w:tcPr>
          <w:p w14:paraId="210E30D0" w14:textId="77777777" w:rsidR="009B0C41" w:rsidRPr="002C7C7F" w:rsidRDefault="009B0C41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</w:tr>
      <w:tr w:rsidR="002C7C7F" w:rsidRPr="002C7C7F" w14:paraId="6FE78643" w14:textId="77777777" w:rsidTr="0054197F">
        <w:trPr>
          <w:trHeight w:val="280"/>
          <w:tblHeader/>
        </w:trPr>
        <w:tc>
          <w:tcPr>
            <w:tcW w:w="710" w:type="dxa"/>
            <w:vMerge/>
            <w:vAlign w:val="center"/>
          </w:tcPr>
          <w:p w14:paraId="3F8B8C2D" w14:textId="77777777" w:rsidR="002C7C7F" w:rsidRPr="002C7C7F" w:rsidRDefault="002C7C7F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678D8245" w14:textId="77777777" w:rsidR="002C7C7F" w:rsidRPr="002C7C7F" w:rsidRDefault="002C7C7F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3ACB8ECC" w14:textId="77777777" w:rsidR="002C7C7F" w:rsidRPr="002C7C7F" w:rsidRDefault="002C7C7F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14:paraId="2E31FA02" w14:textId="77777777" w:rsidR="002C7C7F" w:rsidRPr="002C7C7F" w:rsidRDefault="002C7C7F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4E50E6A8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14:paraId="10ADA342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2.1-2.6</w:t>
            </w:r>
          </w:p>
        </w:tc>
        <w:tc>
          <w:tcPr>
            <w:tcW w:w="708" w:type="dxa"/>
            <w:vAlign w:val="center"/>
          </w:tcPr>
          <w:p w14:paraId="705CE7DA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</w:t>
            </w:r>
          </w:p>
        </w:tc>
        <w:tc>
          <w:tcPr>
            <w:tcW w:w="709" w:type="dxa"/>
            <w:vAlign w:val="center"/>
          </w:tcPr>
          <w:p w14:paraId="37377DF9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4.1-4.</w:t>
            </w:r>
            <w:r w:rsidR="00CE0CDB" w:rsidRPr="003E43D8">
              <w:rPr>
                <w:color w:val="22272F"/>
                <w:sz w:val="14"/>
                <w:szCs w:val="14"/>
              </w:rPr>
              <w:t>6</w:t>
            </w:r>
          </w:p>
        </w:tc>
        <w:tc>
          <w:tcPr>
            <w:tcW w:w="709" w:type="dxa"/>
            <w:vAlign w:val="center"/>
          </w:tcPr>
          <w:p w14:paraId="66E882F6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14:paraId="00F4F87A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</w:t>
            </w:r>
          </w:p>
        </w:tc>
        <w:tc>
          <w:tcPr>
            <w:tcW w:w="625" w:type="dxa"/>
            <w:vAlign w:val="center"/>
          </w:tcPr>
          <w:p w14:paraId="50ED2361" w14:textId="77777777" w:rsidR="002C7C7F" w:rsidRPr="003E43D8" w:rsidRDefault="002C7C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7.1</w:t>
            </w:r>
          </w:p>
        </w:tc>
        <w:tc>
          <w:tcPr>
            <w:tcW w:w="650" w:type="dxa"/>
            <w:gridSpan w:val="2"/>
            <w:vAlign w:val="center"/>
          </w:tcPr>
          <w:p w14:paraId="34732FE2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7.2</w:t>
            </w:r>
          </w:p>
        </w:tc>
        <w:tc>
          <w:tcPr>
            <w:tcW w:w="709" w:type="dxa"/>
            <w:vAlign w:val="center"/>
          </w:tcPr>
          <w:p w14:paraId="4200C8C5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8.1-8.4</w:t>
            </w:r>
          </w:p>
        </w:tc>
        <w:tc>
          <w:tcPr>
            <w:tcW w:w="709" w:type="dxa"/>
            <w:vAlign w:val="center"/>
          </w:tcPr>
          <w:p w14:paraId="3322F4F9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9.1-9.4</w:t>
            </w:r>
          </w:p>
        </w:tc>
        <w:tc>
          <w:tcPr>
            <w:tcW w:w="850" w:type="dxa"/>
            <w:vAlign w:val="center"/>
          </w:tcPr>
          <w:p w14:paraId="5F1CD244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10.1-10.6</w:t>
            </w:r>
          </w:p>
        </w:tc>
        <w:tc>
          <w:tcPr>
            <w:tcW w:w="567" w:type="dxa"/>
            <w:vAlign w:val="center"/>
          </w:tcPr>
          <w:p w14:paraId="6FBB646D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11.1-11.</w:t>
            </w:r>
            <w:r w:rsidR="00CE0CDB" w:rsidRPr="003E43D8">
              <w:rPr>
                <w:color w:val="22272F"/>
                <w:sz w:val="14"/>
                <w:szCs w:val="14"/>
              </w:rPr>
              <w:t>1</w:t>
            </w:r>
            <w:r w:rsidRPr="003E43D8">
              <w:rPr>
                <w:color w:val="22272F"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14:paraId="03088EC1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12.1, 12.2</w:t>
            </w:r>
          </w:p>
        </w:tc>
        <w:tc>
          <w:tcPr>
            <w:tcW w:w="711" w:type="dxa"/>
            <w:vAlign w:val="center"/>
          </w:tcPr>
          <w:p w14:paraId="7A593DFA" w14:textId="77777777" w:rsidR="002C7C7F" w:rsidRPr="003E43D8" w:rsidRDefault="002C7C7F" w:rsidP="00B94F3C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13</w:t>
            </w:r>
          </w:p>
        </w:tc>
        <w:tc>
          <w:tcPr>
            <w:tcW w:w="784" w:type="dxa"/>
            <w:vMerge/>
            <w:vAlign w:val="center"/>
          </w:tcPr>
          <w:p w14:paraId="4CABA50B" w14:textId="77777777" w:rsidR="002C7C7F" w:rsidRPr="002C7C7F" w:rsidRDefault="002C7C7F" w:rsidP="00B94F3C">
            <w:pPr>
              <w:autoSpaceDE w:val="0"/>
              <w:autoSpaceDN w:val="0"/>
              <w:adjustRightInd w:val="0"/>
              <w:ind w:right="-285" w:firstLine="0"/>
              <w:jc w:val="center"/>
              <w:rPr>
                <w:sz w:val="14"/>
                <w:szCs w:val="14"/>
              </w:rPr>
            </w:pPr>
          </w:p>
        </w:tc>
      </w:tr>
      <w:tr w:rsidR="00F731C0" w:rsidRPr="002C7C7F" w14:paraId="181E22F2" w14:textId="77777777" w:rsidTr="006514AC">
        <w:tc>
          <w:tcPr>
            <w:tcW w:w="710" w:type="dxa"/>
          </w:tcPr>
          <w:p w14:paraId="2016AE6E" w14:textId="77777777" w:rsidR="00F731C0" w:rsidRPr="002C7C7F" w:rsidRDefault="00F731C0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</w:t>
            </w:r>
          </w:p>
        </w:tc>
        <w:tc>
          <w:tcPr>
            <w:tcW w:w="13468" w:type="dxa"/>
            <w:gridSpan w:val="19"/>
          </w:tcPr>
          <w:p w14:paraId="212E6FA1" w14:textId="77777777" w:rsidR="00F731C0" w:rsidRPr="002C7C7F" w:rsidRDefault="00F731C0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Площадь проектируемой территории</w:t>
            </w:r>
          </w:p>
        </w:tc>
        <w:tc>
          <w:tcPr>
            <w:tcW w:w="784" w:type="dxa"/>
          </w:tcPr>
          <w:p w14:paraId="0D7D39C6" w14:textId="77777777" w:rsidR="00F731C0" w:rsidRPr="002C7C7F" w:rsidRDefault="00F731C0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444,25</w:t>
            </w:r>
          </w:p>
        </w:tc>
      </w:tr>
      <w:tr w:rsidR="007716BD" w:rsidRPr="002C7C7F" w14:paraId="5CBCE443" w14:textId="77777777" w:rsidTr="006514AC">
        <w:tc>
          <w:tcPr>
            <w:tcW w:w="710" w:type="dxa"/>
          </w:tcPr>
          <w:p w14:paraId="572F525D" w14:textId="77777777" w:rsidR="007716BD" w:rsidRPr="002C7C7F" w:rsidRDefault="007716B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1.1</w:t>
            </w:r>
          </w:p>
        </w:tc>
        <w:tc>
          <w:tcPr>
            <w:tcW w:w="1842" w:type="dxa"/>
          </w:tcPr>
          <w:p w14:paraId="4D779951" w14:textId="77777777" w:rsidR="007716BD" w:rsidRPr="002C7C7F" w:rsidRDefault="007716BD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Площадь земель общего пользования за границами планировочного района</w:t>
            </w:r>
          </w:p>
        </w:tc>
        <w:tc>
          <w:tcPr>
            <w:tcW w:w="993" w:type="dxa"/>
            <w:vAlign w:val="center"/>
          </w:tcPr>
          <w:p w14:paraId="0041A8F9" w14:textId="77777777" w:rsidR="007716BD" w:rsidRPr="002C7C7F" w:rsidRDefault="007716B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71FC0530" w14:textId="77777777" w:rsidR="007716BD" w:rsidRPr="002C7C7F" w:rsidRDefault="007716BD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9783" w:type="dxa"/>
            <w:gridSpan w:val="16"/>
          </w:tcPr>
          <w:p w14:paraId="6C5FED22" w14:textId="77777777" w:rsidR="007716BD" w:rsidRPr="002C7C7F" w:rsidRDefault="007716BD" w:rsidP="00F731C0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784" w:type="dxa"/>
            <w:vAlign w:val="center"/>
          </w:tcPr>
          <w:p w14:paraId="371932C1" w14:textId="77777777" w:rsidR="007716BD" w:rsidRPr="003E43D8" w:rsidRDefault="00F7171F" w:rsidP="00F731C0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86,90</w:t>
            </w:r>
          </w:p>
        </w:tc>
      </w:tr>
      <w:tr w:rsidR="006514AC" w:rsidRPr="002C7C7F" w14:paraId="27C44AFC" w14:textId="77777777" w:rsidTr="00514B46">
        <w:trPr>
          <w:trHeight w:val="20"/>
        </w:trPr>
        <w:tc>
          <w:tcPr>
            <w:tcW w:w="710" w:type="dxa"/>
          </w:tcPr>
          <w:p w14:paraId="558DC97C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1.2</w:t>
            </w:r>
          </w:p>
        </w:tc>
        <w:tc>
          <w:tcPr>
            <w:tcW w:w="1842" w:type="dxa"/>
          </w:tcPr>
          <w:p w14:paraId="3B779082" w14:textId="77777777" w:rsidR="006514AC" w:rsidRPr="002C7C7F" w:rsidRDefault="006514AC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Площадь планировочных районов</w:t>
            </w:r>
          </w:p>
        </w:tc>
        <w:tc>
          <w:tcPr>
            <w:tcW w:w="993" w:type="dxa"/>
            <w:vAlign w:val="center"/>
          </w:tcPr>
          <w:p w14:paraId="74EFABBB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299C2357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6048490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16,25</w:t>
            </w:r>
          </w:p>
        </w:tc>
        <w:tc>
          <w:tcPr>
            <w:tcW w:w="709" w:type="dxa"/>
            <w:gridSpan w:val="2"/>
            <w:vAlign w:val="center"/>
          </w:tcPr>
          <w:p w14:paraId="565E7ED9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23,07</w:t>
            </w:r>
          </w:p>
        </w:tc>
        <w:tc>
          <w:tcPr>
            <w:tcW w:w="708" w:type="dxa"/>
            <w:vAlign w:val="center"/>
          </w:tcPr>
          <w:p w14:paraId="02353250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25,30</w:t>
            </w:r>
          </w:p>
        </w:tc>
        <w:tc>
          <w:tcPr>
            <w:tcW w:w="709" w:type="dxa"/>
            <w:vAlign w:val="center"/>
          </w:tcPr>
          <w:p w14:paraId="4DD7D49E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83.11</w:t>
            </w:r>
          </w:p>
        </w:tc>
        <w:tc>
          <w:tcPr>
            <w:tcW w:w="709" w:type="dxa"/>
            <w:vAlign w:val="center"/>
          </w:tcPr>
          <w:p w14:paraId="6C049C05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5,99</w:t>
            </w:r>
          </w:p>
        </w:tc>
        <w:tc>
          <w:tcPr>
            <w:tcW w:w="709" w:type="dxa"/>
            <w:vAlign w:val="center"/>
          </w:tcPr>
          <w:p w14:paraId="07E26EDF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14,93</w:t>
            </w:r>
          </w:p>
        </w:tc>
        <w:tc>
          <w:tcPr>
            <w:tcW w:w="1275" w:type="dxa"/>
            <w:gridSpan w:val="3"/>
            <w:vAlign w:val="center"/>
          </w:tcPr>
          <w:p w14:paraId="14C408A7" w14:textId="77777777" w:rsidR="006514AC" w:rsidRPr="003E43D8" w:rsidRDefault="006514AC" w:rsidP="00512BB3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26,</w:t>
            </w:r>
            <w:r w:rsidR="00512BB3" w:rsidRPr="003E43D8">
              <w:rPr>
                <w:color w:val="22272F"/>
                <w:sz w:val="14"/>
                <w:szCs w:val="14"/>
              </w:rPr>
              <w:t>08</w:t>
            </w:r>
          </w:p>
        </w:tc>
        <w:tc>
          <w:tcPr>
            <w:tcW w:w="709" w:type="dxa"/>
            <w:vAlign w:val="center"/>
          </w:tcPr>
          <w:p w14:paraId="3F8CA584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34,44</w:t>
            </w:r>
          </w:p>
        </w:tc>
        <w:tc>
          <w:tcPr>
            <w:tcW w:w="709" w:type="dxa"/>
            <w:vAlign w:val="center"/>
          </w:tcPr>
          <w:p w14:paraId="11B6914C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16,23</w:t>
            </w:r>
          </w:p>
        </w:tc>
        <w:tc>
          <w:tcPr>
            <w:tcW w:w="850" w:type="dxa"/>
            <w:vAlign w:val="center"/>
          </w:tcPr>
          <w:p w14:paraId="23F0CA02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35,79</w:t>
            </w:r>
          </w:p>
        </w:tc>
        <w:tc>
          <w:tcPr>
            <w:tcW w:w="567" w:type="dxa"/>
            <w:vAlign w:val="center"/>
          </w:tcPr>
          <w:p w14:paraId="67826772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18,47</w:t>
            </w:r>
          </w:p>
        </w:tc>
        <w:tc>
          <w:tcPr>
            <w:tcW w:w="709" w:type="dxa"/>
            <w:vAlign w:val="center"/>
          </w:tcPr>
          <w:p w14:paraId="10C76D83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40,42</w:t>
            </w:r>
          </w:p>
        </w:tc>
        <w:tc>
          <w:tcPr>
            <w:tcW w:w="711" w:type="dxa"/>
            <w:vAlign w:val="center"/>
          </w:tcPr>
          <w:p w14:paraId="4DC1000C" w14:textId="77777777" w:rsidR="006514AC" w:rsidRPr="002C7C7F" w:rsidRDefault="006514AC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18,07</w:t>
            </w:r>
          </w:p>
        </w:tc>
        <w:tc>
          <w:tcPr>
            <w:tcW w:w="784" w:type="dxa"/>
            <w:vAlign w:val="center"/>
          </w:tcPr>
          <w:p w14:paraId="002BB4D0" w14:textId="77777777" w:rsidR="006514AC" w:rsidRPr="003E43D8" w:rsidRDefault="006514AC" w:rsidP="00512BB3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358,</w:t>
            </w:r>
            <w:r w:rsidR="00512BB3" w:rsidRPr="003E43D8">
              <w:rPr>
                <w:color w:val="22272F"/>
                <w:sz w:val="14"/>
                <w:szCs w:val="14"/>
              </w:rPr>
              <w:t>15</w:t>
            </w:r>
          </w:p>
        </w:tc>
      </w:tr>
      <w:tr w:rsidR="00605AA2" w:rsidRPr="002C7C7F" w14:paraId="484AF0D8" w14:textId="77777777" w:rsidTr="00E93BC8">
        <w:trPr>
          <w:trHeight w:val="170"/>
        </w:trPr>
        <w:tc>
          <w:tcPr>
            <w:tcW w:w="710" w:type="dxa"/>
            <w:vMerge w:val="restart"/>
          </w:tcPr>
          <w:p w14:paraId="307D5A99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1.2.1</w:t>
            </w:r>
          </w:p>
        </w:tc>
        <w:tc>
          <w:tcPr>
            <w:tcW w:w="1842" w:type="dxa"/>
            <w:vMerge w:val="restart"/>
          </w:tcPr>
          <w:p w14:paraId="54097885" w14:textId="77777777" w:rsidR="00605AA2" w:rsidRPr="002C7C7F" w:rsidRDefault="00605AA2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Площадь элементов планировочной структуры, всего, в том числе:</w:t>
            </w:r>
          </w:p>
        </w:tc>
        <w:tc>
          <w:tcPr>
            <w:tcW w:w="993" w:type="dxa"/>
            <w:vMerge w:val="restart"/>
            <w:vAlign w:val="center"/>
          </w:tcPr>
          <w:p w14:paraId="0A617776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5830A7FB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всего</w:t>
            </w:r>
          </w:p>
        </w:tc>
        <w:tc>
          <w:tcPr>
            <w:tcW w:w="709" w:type="dxa"/>
            <w:vAlign w:val="center"/>
          </w:tcPr>
          <w:p w14:paraId="5DA93846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16,25</w:t>
            </w:r>
          </w:p>
        </w:tc>
        <w:tc>
          <w:tcPr>
            <w:tcW w:w="709" w:type="dxa"/>
            <w:gridSpan w:val="2"/>
            <w:vAlign w:val="center"/>
          </w:tcPr>
          <w:p w14:paraId="3FE0CB71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17,92</w:t>
            </w:r>
          </w:p>
        </w:tc>
        <w:tc>
          <w:tcPr>
            <w:tcW w:w="708" w:type="dxa"/>
            <w:vAlign w:val="center"/>
          </w:tcPr>
          <w:p w14:paraId="2DE98B1D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25,30</w:t>
            </w:r>
          </w:p>
        </w:tc>
        <w:tc>
          <w:tcPr>
            <w:tcW w:w="709" w:type="dxa"/>
            <w:vAlign w:val="center"/>
          </w:tcPr>
          <w:p w14:paraId="738AA1F0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78,69</w:t>
            </w:r>
          </w:p>
        </w:tc>
        <w:tc>
          <w:tcPr>
            <w:tcW w:w="709" w:type="dxa"/>
            <w:vAlign w:val="center"/>
          </w:tcPr>
          <w:p w14:paraId="28735C31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5,99</w:t>
            </w:r>
          </w:p>
        </w:tc>
        <w:tc>
          <w:tcPr>
            <w:tcW w:w="709" w:type="dxa"/>
            <w:vAlign w:val="center"/>
          </w:tcPr>
          <w:p w14:paraId="6CA47BC5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14,93</w:t>
            </w:r>
          </w:p>
        </w:tc>
        <w:tc>
          <w:tcPr>
            <w:tcW w:w="637" w:type="dxa"/>
            <w:gridSpan w:val="2"/>
            <w:vAlign w:val="center"/>
          </w:tcPr>
          <w:p w14:paraId="7D2D28B4" w14:textId="77777777" w:rsidR="00605AA2" w:rsidRPr="003E43D8" w:rsidRDefault="00961986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7,46</w:t>
            </w:r>
          </w:p>
        </w:tc>
        <w:tc>
          <w:tcPr>
            <w:tcW w:w="638" w:type="dxa"/>
            <w:vAlign w:val="center"/>
          </w:tcPr>
          <w:p w14:paraId="487F7036" w14:textId="77777777" w:rsidR="00605AA2" w:rsidRPr="003E43D8" w:rsidRDefault="00961986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18,03</w:t>
            </w:r>
          </w:p>
        </w:tc>
        <w:tc>
          <w:tcPr>
            <w:tcW w:w="709" w:type="dxa"/>
            <w:vAlign w:val="center"/>
          </w:tcPr>
          <w:p w14:paraId="5C0093F8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33,27</w:t>
            </w:r>
          </w:p>
        </w:tc>
        <w:tc>
          <w:tcPr>
            <w:tcW w:w="709" w:type="dxa"/>
            <w:vAlign w:val="center"/>
          </w:tcPr>
          <w:p w14:paraId="1D396E75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14,68</w:t>
            </w:r>
          </w:p>
        </w:tc>
        <w:tc>
          <w:tcPr>
            <w:tcW w:w="850" w:type="dxa"/>
            <w:vAlign w:val="center"/>
          </w:tcPr>
          <w:p w14:paraId="3F4F3E6B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32,58</w:t>
            </w:r>
          </w:p>
        </w:tc>
        <w:tc>
          <w:tcPr>
            <w:tcW w:w="567" w:type="dxa"/>
            <w:vAlign w:val="center"/>
          </w:tcPr>
          <w:p w14:paraId="5E1A6663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13,38</w:t>
            </w:r>
          </w:p>
        </w:tc>
        <w:tc>
          <w:tcPr>
            <w:tcW w:w="709" w:type="dxa"/>
            <w:vAlign w:val="center"/>
          </w:tcPr>
          <w:p w14:paraId="35D6C3CD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33,47</w:t>
            </w:r>
          </w:p>
        </w:tc>
        <w:tc>
          <w:tcPr>
            <w:tcW w:w="711" w:type="dxa"/>
            <w:vAlign w:val="center"/>
          </w:tcPr>
          <w:p w14:paraId="0B224F2A" w14:textId="77777777" w:rsidR="00605AA2" w:rsidRPr="002C7C7F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18,07</w:t>
            </w:r>
          </w:p>
        </w:tc>
        <w:tc>
          <w:tcPr>
            <w:tcW w:w="784" w:type="dxa"/>
            <w:vAlign w:val="center"/>
          </w:tcPr>
          <w:p w14:paraId="3E43C0DF" w14:textId="77777777" w:rsidR="00605AA2" w:rsidRPr="003E43D8" w:rsidRDefault="00605AA2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330,</w:t>
            </w:r>
            <w:r w:rsidR="00EC5B30" w:rsidRPr="003E43D8">
              <w:rPr>
                <w:color w:val="22272F"/>
                <w:sz w:val="14"/>
                <w:szCs w:val="14"/>
              </w:rPr>
              <w:t>02</w:t>
            </w:r>
          </w:p>
        </w:tc>
      </w:tr>
      <w:tr w:rsidR="00AE107B" w:rsidRPr="002C7C7F" w14:paraId="70097836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7E067365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5885DD3B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2284FDD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630C1AE4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62709696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44DD8B4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097F2D90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5,84</w:t>
            </w:r>
          </w:p>
        </w:tc>
        <w:tc>
          <w:tcPr>
            <w:tcW w:w="709" w:type="dxa"/>
            <w:vAlign w:val="center"/>
          </w:tcPr>
          <w:p w14:paraId="6F039B51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47,31</w:t>
            </w:r>
          </w:p>
        </w:tc>
        <w:tc>
          <w:tcPr>
            <w:tcW w:w="709" w:type="dxa"/>
            <w:vAlign w:val="center"/>
          </w:tcPr>
          <w:p w14:paraId="786A607E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1,58</w:t>
            </w:r>
          </w:p>
        </w:tc>
        <w:tc>
          <w:tcPr>
            <w:tcW w:w="709" w:type="dxa"/>
            <w:vAlign w:val="center"/>
          </w:tcPr>
          <w:p w14:paraId="2404BB8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11,77</w:t>
            </w:r>
          </w:p>
        </w:tc>
        <w:tc>
          <w:tcPr>
            <w:tcW w:w="637" w:type="dxa"/>
            <w:gridSpan w:val="2"/>
            <w:vAlign w:val="center"/>
          </w:tcPr>
          <w:p w14:paraId="649B30B0" w14:textId="77777777" w:rsidR="00AE107B" w:rsidRPr="003E43D8" w:rsidRDefault="001C4A8D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0,87</w:t>
            </w:r>
          </w:p>
        </w:tc>
        <w:tc>
          <w:tcPr>
            <w:tcW w:w="638" w:type="dxa"/>
            <w:vAlign w:val="center"/>
          </w:tcPr>
          <w:p w14:paraId="30A7B970" w14:textId="77777777" w:rsidR="00AE107B" w:rsidRPr="003E43D8" w:rsidRDefault="00EC5B30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17,66</w:t>
            </w:r>
          </w:p>
        </w:tc>
        <w:tc>
          <w:tcPr>
            <w:tcW w:w="709" w:type="dxa"/>
            <w:vAlign w:val="center"/>
          </w:tcPr>
          <w:p w14:paraId="2D81CDF0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13,65</w:t>
            </w:r>
          </w:p>
        </w:tc>
        <w:tc>
          <w:tcPr>
            <w:tcW w:w="709" w:type="dxa"/>
            <w:vAlign w:val="center"/>
          </w:tcPr>
          <w:p w14:paraId="67C63844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14,68</w:t>
            </w:r>
          </w:p>
        </w:tc>
        <w:tc>
          <w:tcPr>
            <w:tcW w:w="850" w:type="dxa"/>
            <w:vAlign w:val="center"/>
          </w:tcPr>
          <w:p w14:paraId="3A697EDE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21,10</w:t>
            </w:r>
          </w:p>
        </w:tc>
        <w:tc>
          <w:tcPr>
            <w:tcW w:w="567" w:type="dxa"/>
            <w:vAlign w:val="center"/>
          </w:tcPr>
          <w:p w14:paraId="7C34CF48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0,20</w:t>
            </w:r>
          </w:p>
        </w:tc>
        <w:tc>
          <w:tcPr>
            <w:tcW w:w="709" w:type="dxa"/>
            <w:vAlign w:val="center"/>
          </w:tcPr>
          <w:p w14:paraId="1100E5A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29,40</w:t>
            </w:r>
          </w:p>
        </w:tc>
        <w:tc>
          <w:tcPr>
            <w:tcW w:w="711" w:type="dxa"/>
            <w:vAlign w:val="center"/>
          </w:tcPr>
          <w:p w14:paraId="6A782D0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18,07</w:t>
            </w:r>
          </w:p>
        </w:tc>
        <w:tc>
          <w:tcPr>
            <w:tcW w:w="784" w:type="dxa"/>
            <w:vAlign w:val="center"/>
          </w:tcPr>
          <w:p w14:paraId="1F649088" w14:textId="77777777" w:rsidR="00AE107B" w:rsidRPr="003E43D8" w:rsidRDefault="006348C8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182,13</w:t>
            </w:r>
          </w:p>
        </w:tc>
      </w:tr>
      <w:tr w:rsidR="00AE107B" w:rsidRPr="002C7C7F" w14:paraId="790A76E1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3655A269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0E44541D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6E5B9853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AEFA668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6CFC02A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16,25</w:t>
            </w:r>
          </w:p>
        </w:tc>
        <w:tc>
          <w:tcPr>
            <w:tcW w:w="709" w:type="dxa"/>
            <w:gridSpan w:val="2"/>
            <w:vAlign w:val="center"/>
          </w:tcPr>
          <w:p w14:paraId="4B0C0A0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17,92</w:t>
            </w:r>
          </w:p>
        </w:tc>
        <w:tc>
          <w:tcPr>
            <w:tcW w:w="708" w:type="dxa"/>
            <w:vAlign w:val="center"/>
          </w:tcPr>
          <w:p w14:paraId="27E9E1F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19,46</w:t>
            </w:r>
          </w:p>
        </w:tc>
        <w:tc>
          <w:tcPr>
            <w:tcW w:w="709" w:type="dxa"/>
            <w:vAlign w:val="center"/>
          </w:tcPr>
          <w:p w14:paraId="528FCE9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31,38</w:t>
            </w:r>
          </w:p>
        </w:tc>
        <w:tc>
          <w:tcPr>
            <w:tcW w:w="709" w:type="dxa"/>
            <w:vAlign w:val="center"/>
          </w:tcPr>
          <w:p w14:paraId="71F5B10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4,41</w:t>
            </w:r>
          </w:p>
        </w:tc>
        <w:tc>
          <w:tcPr>
            <w:tcW w:w="709" w:type="dxa"/>
            <w:vAlign w:val="center"/>
          </w:tcPr>
          <w:p w14:paraId="79962805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3,16</w:t>
            </w:r>
          </w:p>
        </w:tc>
        <w:tc>
          <w:tcPr>
            <w:tcW w:w="637" w:type="dxa"/>
            <w:gridSpan w:val="2"/>
            <w:vAlign w:val="center"/>
          </w:tcPr>
          <w:p w14:paraId="108A4207" w14:textId="77777777" w:rsidR="00AE107B" w:rsidRPr="003E43D8" w:rsidRDefault="001C4A8D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6,59</w:t>
            </w:r>
          </w:p>
        </w:tc>
        <w:tc>
          <w:tcPr>
            <w:tcW w:w="638" w:type="dxa"/>
            <w:vAlign w:val="center"/>
          </w:tcPr>
          <w:p w14:paraId="2313C3E9" w14:textId="77777777" w:rsidR="00AE107B" w:rsidRPr="003E43D8" w:rsidRDefault="00EC5B30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0,37</w:t>
            </w:r>
          </w:p>
        </w:tc>
        <w:tc>
          <w:tcPr>
            <w:tcW w:w="709" w:type="dxa"/>
            <w:vAlign w:val="center"/>
          </w:tcPr>
          <w:p w14:paraId="484F926B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19,62</w:t>
            </w:r>
          </w:p>
        </w:tc>
        <w:tc>
          <w:tcPr>
            <w:tcW w:w="709" w:type="dxa"/>
            <w:vAlign w:val="center"/>
          </w:tcPr>
          <w:p w14:paraId="2FB0E55E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305C2077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11,48</w:t>
            </w:r>
          </w:p>
        </w:tc>
        <w:tc>
          <w:tcPr>
            <w:tcW w:w="567" w:type="dxa"/>
            <w:vAlign w:val="center"/>
          </w:tcPr>
          <w:p w14:paraId="59563C7C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13,18</w:t>
            </w:r>
          </w:p>
        </w:tc>
        <w:tc>
          <w:tcPr>
            <w:tcW w:w="709" w:type="dxa"/>
            <w:vAlign w:val="center"/>
          </w:tcPr>
          <w:p w14:paraId="5C5B5748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4,07</w:t>
            </w:r>
          </w:p>
        </w:tc>
        <w:tc>
          <w:tcPr>
            <w:tcW w:w="711" w:type="dxa"/>
            <w:vAlign w:val="center"/>
          </w:tcPr>
          <w:p w14:paraId="3730571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548B24AA" w14:textId="77777777" w:rsidR="00AE107B" w:rsidRPr="003E43D8" w:rsidRDefault="00732686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147,89</w:t>
            </w:r>
          </w:p>
        </w:tc>
      </w:tr>
      <w:tr w:rsidR="00AE107B" w:rsidRPr="002C7C7F" w14:paraId="0DE80594" w14:textId="77777777" w:rsidTr="00E93BC8">
        <w:trPr>
          <w:trHeight w:val="293"/>
        </w:trPr>
        <w:tc>
          <w:tcPr>
            <w:tcW w:w="710" w:type="dxa"/>
            <w:vMerge/>
            <w:vAlign w:val="center"/>
          </w:tcPr>
          <w:p w14:paraId="217F8FE0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35BF3AD9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993" w:type="dxa"/>
            <w:vMerge w:val="restart"/>
            <w:vAlign w:val="center"/>
          </w:tcPr>
          <w:p w14:paraId="044172B3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5DD9E4AA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0B262AF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524B446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2C8D3616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4,51</w:t>
            </w:r>
          </w:p>
        </w:tc>
        <w:tc>
          <w:tcPr>
            <w:tcW w:w="709" w:type="dxa"/>
            <w:vAlign w:val="center"/>
          </w:tcPr>
          <w:p w14:paraId="4060A2B7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25,15</w:t>
            </w:r>
          </w:p>
        </w:tc>
        <w:tc>
          <w:tcPr>
            <w:tcW w:w="709" w:type="dxa"/>
            <w:vAlign w:val="center"/>
          </w:tcPr>
          <w:p w14:paraId="564F0D36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1,58</w:t>
            </w:r>
          </w:p>
        </w:tc>
        <w:tc>
          <w:tcPr>
            <w:tcW w:w="709" w:type="dxa"/>
            <w:vAlign w:val="center"/>
          </w:tcPr>
          <w:p w14:paraId="31BABC71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9,11</w:t>
            </w:r>
          </w:p>
        </w:tc>
        <w:tc>
          <w:tcPr>
            <w:tcW w:w="637" w:type="dxa"/>
            <w:gridSpan w:val="2"/>
            <w:vAlign w:val="center"/>
          </w:tcPr>
          <w:p w14:paraId="63DBFD23" w14:textId="77777777" w:rsidR="003202CB" w:rsidRPr="003E43D8" w:rsidRDefault="003202CB" w:rsidP="003202CB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098B0980" w14:textId="77777777" w:rsidR="00AE107B" w:rsidRPr="003E43D8" w:rsidRDefault="00E206C7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5F8288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11,18</w:t>
            </w:r>
          </w:p>
        </w:tc>
        <w:tc>
          <w:tcPr>
            <w:tcW w:w="709" w:type="dxa"/>
            <w:vAlign w:val="center"/>
          </w:tcPr>
          <w:p w14:paraId="0C3873C8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14,55</w:t>
            </w:r>
          </w:p>
        </w:tc>
        <w:tc>
          <w:tcPr>
            <w:tcW w:w="850" w:type="dxa"/>
            <w:vAlign w:val="center"/>
          </w:tcPr>
          <w:p w14:paraId="6CBE68D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9,91</w:t>
            </w:r>
          </w:p>
        </w:tc>
        <w:tc>
          <w:tcPr>
            <w:tcW w:w="567" w:type="dxa"/>
            <w:vAlign w:val="center"/>
          </w:tcPr>
          <w:p w14:paraId="5FC9E2B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F0C619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18,51</w:t>
            </w:r>
          </w:p>
        </w:tc>
        <w:tc>
          <w:tcPr>
            <w:tcW w:w="711" w:type="dxa"/>
            <w:vAlign w:val="center"/>
          </w:tcPr>
          <w:p w14:paraId="7909FF5A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F9623C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95,50</w:t>
            </w:r>
          </w:p>
        </w:tc>
      </w:tr>
      <w:tr w:rsidR="00AE107B" w:rsidRPr="002C7C7F" w14:paraId="43BE57DA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192AC8A6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19603F88" w14:textId="77777777" w:rsidR="00AE107B" w:rsidRPr="002C7C7F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1C71F2D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A7ED370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4E8250A5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16,25</w:t>
            </w:r>
          </w:p>
        </w:tc>
        <w:tc>
          <w:tcPr>
            <w:tcW w:w="709" w:type="dxa"/>
            <w:gridSpan w:val="2"/>
            <w:vAlign w:val="center"/>
          </w:tcPr>
          <w:p w14:paraId="785CA56D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14,98</w:t>
            </w:r>
          </w:p>
        </w:tc>
        <w:tc>
          <w:tcPr>
            <w:tcW w:w="708" w:type="dxa"/>
            <w:vAlign w:val="center"/>
          </w:tcPr>
          <w:p w14:paraId="15433E7C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19,46</w:t>
            </w:r>
          </w:p>
        </w:tc>
        <w:tc>
          <w:tcPr>
            <w:tcW w:w="709" w:type="dxa"/>
            <w:vAlign w:val="center"/>
          </w:tcPr>
          <w:p w14:paraId="4FC0E680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65792F8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3,86</w:t>
            </w:r>
          </w:p>
        </w:tc>
        <w:tc>
          <w:tcPr>
            <w:tcW w:w="709" w:type="dxa"/>
            <w:vAlign w:val="center"/>
          </w:tcPr>
          <w:p w14:paraId="58ADFF19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2,66</w:t>
            </w:r>
          </w:p>
        </w:tc>
        <w:tc>
          <w:tcPr>
            <w:tcW w:w="637" w:type="dxa"/>
            <w:gridSpan w:val="2"/>
            <w:vAlign w:val="center"/>
          </w:tcPr>
          <w:p w14:paraId="2620351B" w14:textId="77777777" w:rsidR="00AE107B" w:rsidRPr="003E43D8" w:rsidRDefault="006954A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2,64</w:t>
            </w:r>
          </w:p>
        </w:tc>
        <w:tc>
          <w:tcPr>
            <w:tcW w:w="638" w:type="dxa"/>
            <w:vAlign w:val="center"/>
          </w:tcPr>
          <w:p w14:paraId="3CA20A2D" w14:textId="77777777" w:rsidR="00AE107B" w:rsidRPr="003E43D8" w:rsidRDefault="00514B4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F6D311F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19,62</w:t>
            </w:r>
          </w:p>
        </w:tc>
        <w:tc>
          <w:tcPr>
            <w:tcW w:w="709" w:type="dxa"/>
            <w:vAlign w:val="center"/>
          </w:tcPr>
          <w:p w14:paraId="0B0244C3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71149FCA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3F42F601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12,72</w:t>
            </w:r>
          </w:p>
        </w:tc>
        <w:tc>
          <w:tcPr>
            <w:tcW w:w="709" w:type="dxa"/>
            <w:vAlign w:val="center"/>
          </w:tcPr>
          <w:p w14:paraId="06E45451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1,02</w:t>
            </w:r>
          </w:p>
        </w:tc>
        <w:tc>
          <w:tcPr>
            <w:tcW w:w="711" w:type="dxa"/>
            <w:vAlign w:val="center"/>
          </w:tcPr>
          <w:p w14:paraId="008353A3" w14:textId="77777777" w:rsidR="00AE107B" w:rsidRPr="002C7C7F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492C4E22" w14:textId="77777777" w:rsidR="00AE107B" w:rsidRPr="003E43D8" w:rsidRDefault="00521BD9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93,21</w:t>
            </w:r>
          </w:p>
        </w:tc>
      </w:tr>
      <w:tr w:rsidR="00AE107B" w:rsidRPr="002C7C7F" w14:paraId="41F88C44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783D21E8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5C4AA7B5" w14:textId="77777777" w:rsidR="00AE107B" w:rsidRPr="003E43D8" w:rsidRDefault="00AE107B" w:rsidP="00D967C1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 площадь зон объектов дошкольного образования</w:t>
            </w:r>
            <w:r w:rsidR="00B956E0" w:rsidRPr="003E43D8">
              <w:rPr>
                <w:color w:val="22272F"/>
                <w:sz w:val="14"/>
                <w:szCs w:val="14"/>
              </w:rPr>
              <w:t>, дополнительного образования</w:t>
            </w:r>
          </w:p>
        </w:tc>
        <w:tc>
          <w:tcPr>
            <w:tcW w:w="993" w:type="dxa"/>
            <w:vMerge w:val="restart"/>
            <w:vAlign w:val="center"/>
          </w:tcPr>
          <w:p w14:paraId="3710B04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164798B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53BA872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35E0123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7027145A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644BB21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1,33</w:t>
            </w:r>
          </w:p>
        </w:tc>
        <w:tc>
          <w:tcPr>
            <w:tcW w:w="709" w:type="dxa"/>
            <w:vAlign w:val="center"/>
          </w:tcPr>
          <w:p w14:paraId="35CBB35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2ABB59E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1,72</w:t>
            </w:r>
          </w:p>
        </w:tc>
        <w:tc>
          <w:tcPr>
            <w:tcW w:w="637" w:type="dxa"/>
            <w:gridSpan w:val="2"/>
            <w:vAlign w:val="center"/>
          </w:tcPr>
          <w:p w14:paraId="70636442" w14:textId="77777777" w:rsidR="00AE107B" w:rsidRPr="003E43D8" w:rsidRDefault="00E3628E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300A2D77" w14:textId="77777777" w:rsidR="00AE107B" w:rsidRPr="003E43D8" w:rsidRDefault="00514B4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17F00E1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05178A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608D778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2E2E607D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4385FF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3,91</w:t>
            </w:r>
          </w:p>
        </w:tc>
        <w:tc>
          <w:tcPr>
            <w:tcW w:w="711" w:type="dxa"/>
            <w:vAlign w:val="center"/>
          </w:tcPr>
          <w:p w14:paraId="41C68EA7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795B632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6,96</w:t>
            </w:r>
          </w:p>
        </w:tc>
      </w:tr>
      <w:tr w:rsidR="00AE107B" w:rsidRPr="002C7C7F" w14:paraId="0C954AC3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7729DB26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1BC947D4" w14:textId="77777777" w:rsidR="00AE107B" w:rsidRPr="003E43D8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13D54FC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962753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513866D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7BCF5E63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0,95</w:t>
            </w:r>
          </w:p>
        </w:tc>
        <w:tc>
          <w:tcPr>
            <w:tcW w:w="708" w:type="dxa"/>
            <w:vAlign w:val="center"/>
          </w:tcPr>
          <w:p w14:paraId="5D64F2F3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4C93F3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78A691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3EE378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74D4006A" w14:textId="77777777" w:rsidR="00AE107B" w:rsidRPr="003E43D8" w:rsidRDefault="00E3628E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1,09</w:t>
            </w:r>
          </w:p>
        </w:tc>
        <w:tc>
          <w:tcPr>
            <w:tcW w:w="638" w:type="dxa"/>
            <w:vAlign w:val="center"/>
          </w:tcPr>
          <w:p w14:paraId="0420D753" w14:textId="77777777" w:rsidR="00AE107B" w:rsidRPr="003E43D8" w:rsidRDefault="00514B4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AF1458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504EC4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78E8A45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0FF6CF2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A75710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567D979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2B2D86B3" w14:textId="77777777" w:rsidR="00AE107B" w:rsidRPr="003E43D8" w:rsidRDefault="00521BD9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2,04</w:t>
            </w:r>
          </w:p>
        </w:tc>
      </w:tr>
      <w:tr w:rsidR="00AE107B" w:rsidRPr="002C7C7F" w14:paraId="0EF78EB7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5661C420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7FADDCAF" w14:textId="77777777" w:rsidR="00AE107B" w:rsidRPr="003E43D8" w:rsidRDefault="00AE107B" w:rsidP="00D967C1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 площадь зон объектов начального и среднего общего образования</w:t>
            </w:r>
          </w:p>
        </w:tc>
        <w:tc>
          <w:tcPr>
            <w:tcW w:w="993" w:type="dxa"/>
            <w:vMerge w:val="restart"/>
            <w:vAlign w:val="center"/>
          </w:tcPr>
          <w:p w14:paraId="4BF81657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077DEFA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0560CB8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6D6C509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F5D395A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1,05</w:t>
            </w:r>
          </w:p>
        </w:tc>
        <w:tc>
          <w:tcPr>
            <w:tcW w:w="709" w:type="dxa"/>
            <w:vAlign w:val="center"/>
          </w:tcPr>
          <w:p w14:paraId="666E130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5,91</w:t>
            </w:r>
          </w:p>
        </w:tc>
        <w:tc>
          <w:tcPr>
            <w:tcW w:w="709" w:type="dxa"/>
            <w:vAlign w:val="center"/>
          </w:tcPr>
          <w:p w14:paraId="27DCCB9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C7AFD6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75573B71" w14:textId="77777777" w:rsidR="00AE107B" w:rsidRPr="003E43D8" w:rsidRDefault="007161A5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2E9049A6" w14:textId="77777777" w:rsidR="00AE107B" w:rsidRPr="003E43D8" w:rsidRDefault="00514B4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06638D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2,47</w:t>
            </w:r>
          </w:p>
        </w:tc>
        <w:tc>
          <w:tcPr>
            <w:tcW w:w="709" w:type="dxa"/>
            <w:vAlign w:val="center"/>
          </w:tcPr>
          <w:p w14:paraId="1C9FCAF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393AB342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1,62</w:t>
            </w:r>
          </w:p>
        </w:tc>
        <w:tc>
          <w:tcPr>
            <w:tcW w:w="567" w:type="dxa"/>
            <w:vAlign w:val="center"/>
          </w:tcPr>
          <w:p w14:paraId="1BFBCE0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61BE7B1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2,66</w:t>
            </w:r>
          </w:p>
        </w:tc>
        <w:tc>
          <w:tcPr>
            <w:tcW w:w="711" w:type="dxa"/>
            <w:vAlign w:val="center"/>
          </w:tcPr>
          <w:p w14:paraId="17944287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2DC8E4A0" w14:textId="77777777" w:rsidR="00AE107B" w:rsidRPr="003E43D8" w:rsidRDefault="00FC3621" w:rsidP="002861AD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13,71</w:t>
            </w:r>
          </w:p>
        </w:tc>
      </w:tr>
      <w:tr w:rsidR="00AE107B" w:rsidRPr="002C7C7F" w14:paraId="50D74D9B" w14:textId="77777777" w:rsidTr="00E93BC8">
        <w:trPr>
          <w:trHeight w:val="170"/>
        </w:trPr>
        <w:tc>
          <w:tcPr>
            <w:tcW w:w="710" w:type="dxa"/>
            <w:vMerge/>
            <w:vAlign w:val="center"/>
          </w:tcPr>
          <w:p w14:paraId="4A2ACBFC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66E063A7" w14:textId="77777777" w:rsidR="00AE107B" w:rsidRPr="003E43D8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495BE71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65BD4CF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2A3FC53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6B7D2B5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1,99</w:t>
            </w:r>
          </w:p>
        </w:tc>
        <w:tc>
          <w:tcPr>
            <w:tcW w:w="708" w:type="dxa"/>
            <w:vAlign w:val="center"/>
          </w:tcPr>
          <w:p w14:paraId="3BF38A9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9184CF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44DB3F1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3FCE2F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079C0356" w14:textId="77777777" w:rsidR="00AE107B" w:rsidRPr="003E43D8" w:rsidRDefault="007161A5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1,18</w:t>
            </w:r>
          </w:p>
        </w:tc>
        <w:tc>
          <w:tcPr>
            <w:tcW w:w="638" w:type="dxa"/>
            <w:vAlign w:val="center"/>
          </w:tcPr>
          <w:p w14:paraId="0738B969" w14:textId="77777777" w:rsidR="00AE107B" w:rsidRPr="003E43D8" w:rsidRDefault="00514B46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62DA95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0C6514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13293FD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3082677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5C8ADC2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4EBE974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0BF9582" w14:textId="77777777" w:rsidR="00AE107B" w:rsidRPr="003E43D8" w:rsidRDefault="00FC3621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3,17</w:t>
            </w:r>
          </w:p>
        </w:tc>
      </w:tr>
      <w:tr w:rsidR="00AE107B" w:rsidRPr="002C7C7F" w14:paraId="5951A3EF" w14:textId="77777777" w:rsidTr="00E93BC8">
        <w:trPr>
          <w:trHeight w:val="357"/>
        </w:trPr>
        <w:tc>
          <w:tcPr>
            <w:tcW w:w="710" w:type="dxa"/>
            <w:vMerge/>
            <w:vAlign w:val="center"/>
          </w:tcPr>
          <w:p w14:paraId="6EC901AF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30527BBB" w14:textId="77777777" w:rsidR="00AE107B" w:rsidRPr="003E43D8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993" w:type="dxa"/>
            <w:vMerge w:val="restart"/>
            <w:vAlign w:val="center"/>
          </w:tcPr>
          <w:p w14:paraId="676170CD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2031475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1D8A6012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6094645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37DB04C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0,28</w:t>
            </w:r>
          </w:p>
        </w:tc>
        <w:tc>
          <w:tcPr>
            <w:tcW w:w="709" w:type="dxa"/>
            <w:vAlign w:val="center"/>
          </w:tcPr>
          <w:p w14:paraId="6851FFB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9,43</w:t>
            </w:r>
          </w:p>
        </w:tc>
        <w:tc>
          <w:tcPr>
            <w:tcW w:w="709" w:type="dxa"/>
            <w:vAlign w:val="center"/>
          </w:tcPr>
          <w:p w14:paraId="2CCC9BCD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081CC6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0,31</w:t>
            </w:r>
          </w:p>
        </w:tc>
        <w:tc>
          <w:tcPr>
            <w:tcW w:w="637" w:type="dxa"/>
            <w:gridSpan w:val="2"/>
            <w:vAlign w:val="center"/>
          </w:tcPr>
          <w:p w14:paraId="4E8B8FD1" w14:textId="77777777" w:rsidR="00AE107B" w:rsidRPr="003E43D8" w:rsidRDefault="00CB40BA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0,87</w:t>
            </w:r>
          </w:p>
        </w:tc>
        <w:tc>
          <w:tcPr>
            <w:tcW w:w="638" w:type="dxa"/>
            <w:vAlign w:val="center"/>
          </w:tcPr>
          <w:p w14:paraId="5B191D31" w14:textId="77777777" w:rsidR="00AE107B" w:rsidRPr="003E43D8" w:rsidRDefault="00E206C7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0,35</w:t>
            </w:r>
          </w:p>
        </w:tc>
        <w:tc>
          <w:tcPr>
            <w:tcW w:w="709" w:type="dxa"/>
            <w:vAlign w:val="center"/>
          </w:tcPr>
          <w:p w14:paraId="6D81B997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4B9B910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0,13</w:t>
            </w:r>
          </w:p>
        </w:tc>
        <w:tc>
          <w:tcPr>
            <w:tcW w:w="850" w:type="dxa"/>
            <w:vAlign w:val="center"/>
          </w:tcPr>
          <w:p w14:paraId="03FD612D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0,98</w:t>
            </w:r>
          </w:p>
        </w:tc>
        <w:tc>
          <w:tcPr>
            <w:tcW w:w="567" w:type="dxa"/>
            <w:vAlign w:val="center"/>
          </w:tcPr>
          <w:p w14:paraId="2A859DF7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309E36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4,06</w:t>
            </w:r>
          </w:p>
        </w:tc>
        <w:tc>
          <w:tcPr>
            <w:tcW w:w="711" w:type="dxa"/>
            <w:vAlign w:val="center"/>
          </w:tcPr>
          <w:p w14:paraId="0D66862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3135001A" w14:textId="77777777" w:rsidR="00AE107B" w:rsidRPr="003E43D8" w:rsidRDefault="00521BD9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16,41</w:t>
            </w:r>
          </w:p>
        </w:tc>
      </w:tr>
      <w:tr w:rsidR="00AE107B" w:rsidRPr="002C7C7F" w14:paraId="4DC8F41C" w14:textId="77777777" w:rsidTr="00514B46">
        <w:trPr>
          <w:trHeight w:val="227"/>
        </w:trPr>
        <w:tc>
          <w:tcPr>
            <w:tcW w:w="710" w:type="dxa"/>
            <w:vMerge/>
            <w:vAlign w:val="center"/>
          </w:tcPr>
          <w:p w14:paraId="2C0AF466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3B4EA819" w14:textId="77777777" w:rsidR="00AE107B" w:rsidRPr="003E43D8" w:rsidRDefault="00AE107B" w:rsidP="000A7385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5393A604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6254C69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95442B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60910DF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37D2D876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EC70521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9,93</w:t>
            </w:r>
          </w:p>
        </w:tc>
        <w:tc>
          <w:tcPr>
            <w:tcW w:w="709" w:type="dxa"/>
            <w:vAlign w:val="center"/>
          </w:tcPr>
          <w:p w14:paraId="241C89CC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0,55</w:t>
            </w:r>
          </w:p>
        </w:tc>
        <w:tc>
          <w:tcPr>
            <w:tcW w:w="709" w:type="dxa"/>
            <w:vAlign w:val="center"/>
          </w:tcPr>
          <w:p w14:paraId="75DF2389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0,50</w:t>
            </w:r>
          </w:p>
        </w:tc>
        <w:tc>
          <w:tcPr>
            <w:tcW w:w="637" w:type="dxa"/>
            <w:gridSpan w:val="2"/>
            <w:vAlign w:val="center"/>
          </w:tcPr>
          <w:p w14:paraId="0C63231A" w14:textId="77777777" w:rsidR="00AE107B" w:rsidRPr="003E43D8" w:rsidRDefault="00CB40BA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0,4</w:t>
            </w:r>
            <w:r w:rsidR="006569EC" w:rsidRPr="003E43D8">
              <w:rPr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638" w:type="dxa"/>
            <w:vAlign w:val="center"/>
          </w:tcPr>
          <w:p w14:paraId="52465850" w14:textId="77777777" w:rsidR="00AE107B" w:rsidRPr="003E43D8" w:rsidRDefault="00A2430D" w:rsidP="000A7385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0,37</w:t>
            </w:r>
          </w:p>
        </w:tc>
        <w:tc>
          <w:tcPr>
            <w:tcW w:w="709" w:type="dxa"/>
            <w:vAlign w:val="center"/>
          </w:tcPr>
          <w:p w14:paraId="6FB6D3E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3ECDCED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40E441FF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9,30</w:t>
            </w:r>
          </w:p>
        </w:tc>
        <w:tc>
          <w:tcPr>
            <w:tcW w:w="567" w:type="dxa"/>
            <w:vAlign w:val="center"/>
          </w:tcPr>
          <w:p w14:paraId="0FC49B92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490F1E8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1,03</w:t>
            </w:r>
          </w:p>
        </w:tc>
        <w:tc>
          <w:tcPr>
            <w:tcW w:w="711" w:type="dxa"/>
            <w:vAlign w:val="center"/>
          </w:tcPr>
          <w:p w14:paraId="479CF7CB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6BDB0E85" w14:textId="77777777" w:rsidR="00AE107B" w:rsidRPr="003E43D8" w:rsidRDefault="00AE107B" w:rsidP="000A7385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21,31</w:t>
            </w:r>
          </w:p>
        </w:tc>
      </w:tr>
      <w:tr w:rsidR="00AE107B" w:rsidRPr="002C7C7F" w14:paraId="02274212" w14:textId="77777777" w:rsidTr="00514B46">
        <w:trPr>
          <w:trHeight w:val="20"/>
        </w:trPr>
        <w:tc>
          <w:tcPr>
            <w:tcW w:w="710" w:type="dxa"/>
            <w:vMerge w:val="restart"/>
            <w:vAlign w:val="center"/>
          </w:tcPr>
          <w:p w14:paraId="3149B050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14:paraId="72FDB43E" w14:textId="77777777" w:rsidR="00AE107B" w:rsidRPr="003E43D8" w:rsidRDefault="00AE107B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993" w:type="dxa"/>
            <w:vAlign w:val="center"/>
          </w:tcPr>
          <w:p w14:paraId="09F89DCC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21CA448C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7B4737E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0BF914D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2035F95D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1AC15B6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0,71</w:t>
            </w:r>
          </w:p>
        </w:tc>
        <w:tc>
          <w:tcPr>
            <w:tcW w:w="709" w:type="dxa"/>
            <w:vAlign w:val="center"/>
          </w:tcPr>
          <w:p w14:paraId="51C9D868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7800032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14946605" w14:textId="77777777" w:rsidR="00AE107B" w:rsidRPr="003E43D8" w:rsidRDefault="005F4CBC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0,37</w:t>
            </w:r>
          </w:p>
        </w:tc>
        <w:tc>
          <w:tcPr>
            <w:tcW w:w="638" w:type="dxa"/>
            <w:vAlign w:val="center"/>
          </w:tcPr>
          <w:p w14:paraId="1C1A77DB" w14:textId="77777777" w:rsidR="00AE107B" w:rsidRPr="003E43D8" w:rsidRDefault="0073106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E74BC37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F65518A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CF5E085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4FB3096F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27DCD3B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1,17</w:t>
            </w:r>
          </w:p>
        </w:tc>
        <w:tc>
          <w:tcPr>
            <w:tcW w:w="711" w:type="dxa"/>
            <w:vAlign w:val="center"/>
          </w:tcPr>
          <w:p w14:paraId="4F37051C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CCBD140" w14:textId="77777777" w:rsidR="00AE107B" w:rsidRPr="003E43D8" w:rsidRDefault="00521BD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2,25</w:t>
            </w:r>
          </w:p>
        </w:tc>
      </w:tr>
      <w:tr w:rsidR="00AE107B" w:rsidRPr="002C7C7F" w14:paraId="509A58EB" w14:textId="77777777" w:rsidTr="00731063">
        <w:trPr>
          <w:trHeight w:val="307"/>
        </w:trPr>
        <w:tc>
          <w:tcPr>
            <w:tcW w:w="710" w:type="dxa"/>
            <w:vMerge/>
            <w:vAlign w:val="center"/>
          </w:tcPr>
          <w:p w14:paraId="371E5A65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227EB4D4" w14:textId="77777777" w:rsidR="00AE107B" w:rsidRPr="003E43D8" w:rsidRDefault="00AE107B" w:rsidP="00731063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 площадь иных зон</w:t>
            </w:r>
          </w:p>
        </w:tc>
        <w:tc>
          <w:tcPr>
            <w:tcW w:w="993" w:type="dxa"/>
            <w:vMerge w:val="restart"/>
            <w:vAlign w:val="center"/>
          </w:tcPr>
          <w:p w14:paraId="71EBF537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042B34C6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089431BA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38445CFA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31AFA356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A19DCC7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5,49</w:t>
            </w:r>
          </w:p>
        </w:tc>
        <w:tc>
          <w:tcPr>
            <w:tcW w:w="709" w:type="dxa"/>
            <w:vAlign w:val="center"/>
          </w:tcPr>
          <w:p w14:paraId="0D37A386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A890E5E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0,63</w:t>
            </w:r>
          </w:p>
        </w:tc>
        <w:tc>
          <w:tcPr>
            <w:tcW w:w="637" w:type="dxa"/>
            <w:gridSpan w:val="2"/>
            <w:vAlign w:val="center"/>
          </w:tcPr>
          <w:p w14:paraId="66F8F8F3" w14:textId="77777777" w:rsidR="00AE107B" w:rsidRPr="003E43D8" w:rsidRDefault="005F4CBC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78736315" w14:textId="77777777" w:rsidR="00AE107B" w:rsidRPr="003E43D8" w:rsidRDefault="0073106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17,3</w:t>
            </w:r>
            <w:r w:rsidR="003845B1" w:rsidRPr="003E43D8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14:paraId="7DAD108A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3607E55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57DB7AFD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8,59</w:t>
            </w:r>
          </w:p>
        </w:tc>
        <w:tc>
          <w:tcPr>
            <w:tcW w:w="567" w:type="dxa"/>
            <w:vAlign w:val="center"/>
          </w:tcPr>
          <w:p w14:paraId="1A0A1C58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0,20</w:t>
            </w:r>
          </w:p>
        </w:tc>
        <w:tc>
          <w:tcPr>
            <w:tcW w:w="709" w:type="dxa"/>
            <w:vAlign w:val="center"/>
          </w:tcPr>
          <w:p w14:paraId="10EE2D0B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0,26</w:t>
            </w:r>
          </w:p>
        </w:tc>
        <w:tc>
          <w:tcPr>
            <w:tcW w:w="711" w:type="dxa"/>
            <w:vAlign w:val="center"/>
          </w:tcPr>
          <w:p w14:paraId="1C42C701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18,07</w:t>
            </w:r>
          </w:p>
        </w:tc>
        <w:tc>
          <w:tcPr>
            <w:tcW w:w="784" w:type="dxa"/>
            <w:vAlign w:val="center"/>
          </w:tcPr>
          <w:p w14:paraId="48D93A32" w14:textId="77777777" w:rsidR="00AE107B" w:rsidRPr="003E43D8" w:rsidRDefault="00AE107B" w:rsidP="00521BD9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50,</w:t>
            </w:r>
            <w:r w:rsidR="00521BD9" w:rsidRPr="003E43D8">
              <w:rPr>
                <w:color w:val="22272F"/>
                <w:sz w:val="14"/>
                <w:szCs w:val="14"/>
              </w:rPr>
              <w:t>55</w:t>
            </w:r>
          </w:p>
        </w:tc>
      </w:tr>
      <w:tr w:rsidR="00AE107B" w:rsidRPr="002C7C7F" w14:paraId="03CB7B7A" w14:textId="77777777" w:rsidTr="00E93BC8">
        <w:trPr>
          <w:trHeight w:val="268"/>
        </w:trPr>
        <w:tc>
          <w:tcPr>
            <w:tcW w:w="710" w:type="dxa"/>
            <w:vMerge/>
            <w:vAlign w:val="center"/>
          </w:tcPr>
          <w:p w14:paraId="4C521785" w14:textId="77777777" w:rsidR="00AE107B" w:rsidRPr="002C7C7F" w:rsidRDefault="00AE107B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045D3597" w14:textId="77777777" w:rsidR="00AE107B" w:rsidRPr="003E43D8" w:rsidRDefault="00AE107B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06DDA765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06B7063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34C33D43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41120F21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CDB3785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0EDD943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20,74</w:t>
            </w:r>
          </w:p>
        </w:tc>
        <w:tc>
          <w:tcPr>
            <w:tcW w:w="709" w:type="dxa"/>
            <w:vAlign w:val="center"/>
          </w:tcPr>
          <w:p w14:paraId="2FB4A134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F9914C4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6EBE8AFA" w14:textId="77777777" w:rsidR="00AE107B" w:rsidRPr="003E43D8" w:rsidRDefault="00025927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0,8</w:t>
            </w:r>
            <w:r w:rsidR="006569EC" w:rsidRPr="003E43D8">
              <w:rPr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638" w:type="dxa"/>
            <w:vAlign w:val="center"/>
          </w:tcPr>
          <w:p w14:paraId="1EE6889E" w14:textId="77777777" w:rsidR="00AE107B" w:rsidRPr="003E43D8" w:rsidRDefault="0073106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D13C92D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B198A87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2DE44C50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2,18</w:t>
            </w:r>
          </w:p>
        </w:tc>
        <w:tc>
          <w:tcPr>
            <w:tcW w:w="567" w:type="dxa"/>
            <w:vAlign w:val="center"/>
          </w:tcPr>
          <w:p w14:paraId="2A5068CA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0,46</w:t>
            </w:r>
          </w:p>
        </w:tc>
        <w:tc>
          <w:tcPr>
            <w:tcW w:w="709" w:type="dxa"/>
            <w:vAlign w:val="center"/>
          </w:tcPr>
          <w:p w14:paraId="69D0CB0C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0,85</w:t>
            </w:r>
          </w:p>
        </w:tc>
        <w:tc>
          <w:tcPr>
            <w:tcW w:w="711" w:type="dxa"/>
            <w:vAlign w:val="center"/>
          </w:tcPr>
          <w:p w14:paraId="0A0A7802" w14:textId="77777777" w:rsidR="00AE107B" w:rsidRPr="003E43D8" w:rsidRDefault="00AE107B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4EAAA6BD" w14:textId="77777777" w:rsidR="00AE107B" w:rsidRPr="003E43D8" w:rsidRDefault="00521BD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25,09</w:t>
            </w:r>
          </w:p>
        </w:tc>
      </w:tr>
      <w:tr w:rsidR="00B345F3" w:rsidRPr="002C7C7F" w14:paraId="2F427724" w14:textId="77777777" w:rsidTr="00514B46">
        <w:trPr>
          <w:trHeight w:val="20"/>
        </w:trPr>
        <w:tc>
          <w:tcPr>
            <w:tcW w:w="710" w:type="dxa"/>
          </w:tcPr>
          <w:p w14:paraId="304CB07E" w14:textId="77777777" w:rsidR="00B345F3" w:rsidRPr="002C7C7F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1.2.2</w:t>
            </w:r>
          </w:p>
        </w:tc>
        <w:tc>
          <w:tcPr>
            <w:tcW w:w="1842" w:type="dxa"/>
          </w:tcPr>
          <w:p w14:paraId="091B9BF5" w14:textId="77777777" w:rsidR="00B345F3" w:rsidRPr="003E43D8" w:rsidRDefault="00B345F3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Площадь территории улиц и дорог в границах планировочного района</w:t>
            </w:r>
          </w:p>
        </w:tc>
        <w:tc>
          <w:tcPr>
            <w:tcW w:w="993" w:type="dxa"/>
            <w:vAlign w:val="center"/>
          </w:tcPr>
          <w:p w14:paraId="033AB2BD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га</w:t>
            </w:r>
          </w:p>
        </w:tc>
        <w:tc>
          <w:tcPr>
            <w:tcW w:w="850" w:type="dxa"/>
            <w:vAlign w:val="center"/>
          </w:tcPr>
          <w:p w14:paraId="7DE7C0FE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3EE3C34B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42C7D7C2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5,15</w:t>
            </w:r>
          </w:p>
        </w:tc>
        <w:tc>
          <w:tcPr>
            <w:tcW w:w="708" w:type="dxa"/>
            <w:vAlign w:val="center"/>
          </w:tcPr>
          <w:p w14:paraId="07ACFA35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20776BC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4,42</w:t>
            </w:r>
          </w:p>
        </w:tc>
        <w:tc>
          <w:tcPr>
            <w:tcW w:w="709" w:type="dxa"/>
            <w:vAlign w:val="center"/>
          </w:tcPr>
          <w:p w14:paraId="4362B59B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CDDD4B3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1275" w:type="dxa"/>
            <w:gridSpan w:val="3"/>
            <w:vAlign w:val="center"/>
          </w:tcPr>
          <w:p w14:paraId="2535A541" w14:textId="77777777" w:rsidR="00B345F3" w:rsidRPr="003E43D8" w:rsidRDefault="00232F80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0,59</w:t>
            </w:r>
          </w:p>
        </w:tc>
        <w:tc>
          <w:tcPr>
            <w:tcW w:w="709" w:type="dxa"/>
            <w:vAlign w:val="center"/>
          </w:tcPr>
          <w:p w14:paraId="16117A5E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1,17</w:t>
            </w:r>
          </w:p>
        </w:tc>
        <w:tc>
          <w:tcPr>
            <w:tcW w:w="709" w:type="dxa"/>
            <w:vAlign w:val="center"/>
          </w:tcPr>
          <w:p w14:paraId="37903420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1,55</w:t>
            </w:r>
          </w:p>
        </w:tc>
        <w:tc>
          <w:tcPr>
            <w:tcW w:w="850" w:type="dxa"/>
            <w:vAlign w:val="center"/>
          </w:tcPr>
          <w:p w14:paraId="322C9082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3,21</w:t>
            </w:r>
          </w:p>
        </w:tc>
        <w:tc>
          <w:tcPr>
            <w:tcW w:w="567" w:type="dxa"/>
            <w:vAlign w:val="center"/>
          </w:tcPr>
          <w:p w14:paraId="72B09FBE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5,09</w:t>
            </w:r>
          </w:p>
        </w:tc>
        <w:tc>
          <w:tcPr>
            <w:tcW w:w="709" w:type="dxa"/>
            <w:vAlign w:val="center"/>
          </w:tcPr>
          <w:p w14:paraId="7CED3807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6,95</w:t>
            </w:r>
          </w:p>
        </w:tc>
        <w:tc>
          <w:tcPr>
            <w:tcW w:w="711" w:type="dxa"/>
            <w:vAlign w:val="center"/>
          </w:tcPr>
          <w:p w14:paraId="338B560F" w14:textId="77777777" w:rsidR="00B345F3" w:rsidRPr="003E43D8" w:rsidRDefault="00B345F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3715E7C" w14:textId="77777777" w:rsidR="00B345F3" w:rsidRPr="003E43D8" w:rsidRDefault="00232F80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28,13</w:t>
            </w:r>
          </w:p>
        </w:tc>
      </w:tr>
      <w:tr w:rsidR="00A81012" w:rsidRPr="002C7C7F" w14:paraId="048C1B8A" w14:textId="77777777" w:rsidTr="00A81012">
        <w:tc>
          <w:tcPr>
            <w:tcW w:w="710" w:type="dxa"/>
          </w:tcPr>
          <w:p w14:paraId="23E16D7B" w14:textId="77777777" w:rsidR="00A81012" w:rsidRPr="002C7C7F" w:rsidRDefault="00A81012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</w:t>
            </w:r>
          </w:p>
        </w:tc>
        <w:tc>
          <w:tcPr>
            <w:tcW w:w="14252" w:type="dxa"/>
            <w:gridSpan w:val="20"/>
            <w:vAlign w:val="center"/>
          </w:tcPr>
          <w:p w14:paraId="1A31D383" w14:textId="77777777" w:rsidR="00A81012" w:rsidRPr="003E43D8" w:rsidRDefault="00A81012" w:rsidP="00A81012">
            <w:pPr>
              <w:autoSpaceDE w:val="0"/>
              <w:autoSpaceDN w:val="0"/>
              <w:adjustRightInd w:val="0"/>
              <w:ind w:firstLine="0"/>
              <w:jc w:val="left"/>
              <w:rPr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Жилищный фонд</w:t>
            </w:r>
          </w:p>
        </w:tc>
      </w:tr>
      <w:tr w:rsidR="0054197F" w:rsidRPr="002C7C7F" w14:paraId="495B8560" w14:textId="77777777" w:rsidTr="0054197F">
        <w:trPr>
          <w:trHeight w:val="170"/>
        </w:trPr>
        <w:tc>
          <w:tcPr>
            <w:tcW w:w="710" w:type="dxa"/>
            <w:vMerge w:val="restart"/>
          </w:tcPr>
          <w:p w14:paraId="0E093389" w14:textId="77777777" w:rsidR="0054197F" w:rsidRPr="002C7C7F" w:rsidRDefault="0054197F" w:rsidP="00844D2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lastRenderedPageBreak/>
              <w:t>2.1</w:t>
            </w:r>
          </w:p>
        </w:tc>
        <w:tc>
          <w:tcPr>
            <w:tcW w:w="1842" w:type="dxa"/>
            <w:vMerge w:val="restart"/>
          </w:tcPr>
          <w:p w14:paraId="120ABD4E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Расчетная общая площадь жилищного фонда всего, в том числе:</w:t>
            </w:r>
          </w:p>
        </w:tc>
        <w:tc>
          <w:tcPr>
            <w:tcW w:w="993" w:type="dxa"/>
            <w:vMerge w:val="restart"/>
            <w:vAlign w:val="center"/>
          </w:tcPr>
          <w:p w14:paraId="410D051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кв. м</w:t>
            </w:r>
          </w:p>
        </w:tc>
        <w:tc>
          <w:tcPr>
            <w:tcW w:w="850" w:type="dxa"/>
            <w:vAlign w:val="center"/>
          </w:tcPr>
          <w:p w14:paraId="2B89468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всего</w:t>
            </w:r>
          </w:p>
        </w:tc>
        <w:tc>
          <w:tcPr>
            <w:tcW w:w="709" w:type="dxa"/>
            <w:vAlign w:val="center"/>
          </w:tcPr>
          <w:p w14:paraId="4C64917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1,3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492CB6C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8,30</w:t>
            </w:r>
          </w:p>
        </w:tc>
        <w:tc>
          <w:tcPr>
            <w:tcW w:w="708" w:type="dxa"/>
            <w:vAlign w:val="center"/>
          </w:tcPr>
          <w:p w14:paraId="536CCD8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209,9</w:t>
            </w:r>
          </w:p>
        </w:tc>
        <w:tc>
          <w:tcPr>
            <w:tcW w:w="709" w:type="dxa"/>
            <w:vAlign w:val="center"/>
          </w:tcPr>
          <w:p w14:paraId="1014A63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291,6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0338F8A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61,40</w:t>
            </w:r>
          </w:p>
        </w:tc>
        <w:tc>
          <w:tcPr>
            <w:tcW w:w="709" w:type="dxa"/>
            <w:vAlign w:val="center"/>
          </w:tcPr>
          <w:p w14:paraId="3BA7D76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168,8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637" w:type="dxa"/>
            <w:gridSpan w:val="2"/>
            <w:vAlign w:val="center"/>
          </w:tcPr>
          <w:p w14:paraId="30FEDE10" w14:textId="77777777" w:rsidR="0054197F" w:rsidRPr="003E43D8" w:rsidRDefault="006115B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40,08</w:t>
            </w:r>
          </w:p>
        </w:tc>
        <w:tc>
          <w:tcPr>
            <w:tcW w:w="638" w:type="dxa"/>
            <w:vAlign w:val="center"/>
          </w:tcPr>
          <w:p w14:paraId="3C99E846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770A4C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212,0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376FA22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173,6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14:paraId="50AD26F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74,90</w:t>
            </w:r>
          </w:p>
        </w:tc>
        <w:tc>
          <w:tcPr>
            <w:tcW w:w="567" w:type="dxa"/>
            <w:vAlign w:val="center"/>
          </w:tcPr>
          <w:p w14:paraId="1DBC6EF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7,60</w:t>
            </w:r>
          </w:p>
        </w:tc>
        <w:tc>
          <w:tcPr>
            <w:tcW w:w="709" w:type="dxa"/>
            <w:vAlign w:val="center"/>
          </w:tcPr>
          <w:p w14:paraId="60F95A5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181,33</w:t>
            </w:r>
          </w:p>
        </w:tc>
        <w:tc>
          <w:tcPr>
            <w:tcW w:w="711" w:type="dxa"/>
            <w:vAlign w:val="center"/>
          </w:tcPr>
          <w:p w14:paraId="590B6AF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2613316A" w14:textId="77777777" w:rsidR="0054197F" w:rsidRPr="003E43D8" w:rsidRDefault="00443D30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1430,81</w:t>
            </w:r>
          </w:p>
        </w:tc>
      </w:tr>
      <w:tr w:rsidR="0054197F" w:rsidRPr="002C7C7F" w14:paraId="3EEF2170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571893DB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64ED2C8C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9D2D79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8A5A8C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76499E8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1,3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0152B97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8,30</w:t>
            </w:r>
          </w:p>
        </w:tc>
        <w:tc>
          <w:tcPr>
            <w:tcW w:w="708" w:type="dxa"/>
            <w:vAlign w:val="center"/>
          </w:tcPr>
          <w:p w14:paraId="5DA2EFB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46,40</w:t>
            </w:r>
          </w:p>
        </w:tc>
        <w:tc>
          <w:tcPr>
            <w:tcW w:w="709" w:type="dxa"/>
            <w:vAlign w:val="center"/>
          </w:tcPr>
          <w:p w14:paraId="4ED30A4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291,6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113D75E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8,70</w:t>
            </w:r>
          </w:p>
        </w:tc>
        <w:tc>
          <w:tcPr>
            <w:tcW w:w="709" w:type="dxa"/>
            <w:vAlign w:val="center"/>
          </w:tcPr>
          <w:p w14:paraId="7DE1A07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118,7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637" w:type="dxa"/>
            <w:gridSpan w:val="2"/>
            <w:vAlign w:val="center"/>
          </w:tcPr>
          <w:p w14:paraId="53D51AB7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316ECE80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2F4CD2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33,00</w:t>
            </w:r>
          </w:p>
        </w:tc>
        <w:tc>
          <w:tcPr>
            <w:tcW w:w="709" w:type="dxa"/>
            <w:vAlign w:val="center"/>
          </w:tcPr>
          <w:p w14:paraId="04703EE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173,6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14:paraId="6129A13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74,9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14:paraId="151AE3D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7,60</w:t>
            </w:r>
          </w:p>
        </w:tc>
        <w:tc>
          <w:tcPr>
            <w:tcW w:w="709" w:type="dxa"/>
            <w:vAlign w:val="center"/>
          </w:tcPr>
          <w:p w14:paraId="43A4498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131,13</w:t>
            </w:r>
          </w:p>
        </w:tc>
        <w:tc>
          <w:tcPr>
            <w:tcW w:w="711" w:type="dxa"/>
            <w:vAlign w:val="center"/>
          </w:tcPr>
          <w:p w14:paraId="10A4F13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22C6C7E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895,23</w:t>
            </w:r>
          </w:p>
        </w:tc>
      </w:tr>
      <w:tr w:rsidR="0054197F" w:rsidRPr="002C7C7F" w14:paraId="6AC089F8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76E29495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6D6B2298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421B14D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3FB13B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722FE8E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33070A8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302C062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163,5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23F504F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9CB9EA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52,70</w:t>
            </w:r>
          </w:p>
        </w:tc>
        <w:tc>
          <w:tcPr>
            <w:tcW w:w="709" w:type="dxa"/>
            <w:vAlign w:val="center"/>
          </w:tcPr>
          <w:p w14:paraId="6391D48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50,10</w:t>
            </w:r>
          </w:p>
        </w:tc>
        <w:tc>
          <w:tcPr>
            <w:tcW w:w="637" w:type="dxa"/>
            <w:gridSpan w:val="2"/>
            <w:vAlign w:val="center"/>
          </w:tcPr>
          <w:p w14:paraId="6C939F9A" w14:textId="77777777" w:rsidR="0054197F" w:rsidRPr="003E43D8" w:rsidRDefault="006115B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40,08</w:t>
            </w:r>
          </w:p>
        </w:tc>
        <w:tc>
          <w:tcPr>
            <w:tcW w:w="638" w:type="dxa"/>
            <w:vAlign w:val="center"/>
          </w:tcPr>
          <w:p w14:paraId="765EBF3E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BDBA7B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179,0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24BE94A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3E5A0E8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1FEC49E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6DBFC3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50,2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11" w:type="dxa"/>
            <w:vAlign w:val="center"/>
          </w:tcPr>
          <w:p w14:paraId="0068510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3CFA55F6" w14:textId="77777777" w:rsidR="0054197F" w:rsidRPr="003E43D8" w:rsidRDefault="00313E60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535,58</w:t>
            </w:r>
          </w:p>
        </w:tc>
      </w:tr>
      <w:tr w:rsidR="0054197F" w:rsidRPr="002C7C7F" w14:paraId="51A9E170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7779E1E1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14:paraId="19DB7F6F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 малоэтажная многоквартирная жилая застройка</w:t>
            </w:r>
          </w:p>
        </w:tc>
        <w:tc>
          <w:tcPr>
            <w:tcW w:w="993" w:type="dxa"/>
            <w:vAlign w:val="center"/>
          </w:tcPr>
          <w:p w14:paraId="14B4813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кв. м</w:t>
            </w:r>
          </w:p>
        </w:tc>
        <w:tc>
          <w:tcPr>
            <w:tcW w:w="850" w:type="dxa"/>
            <w:vAlign w:val="center"/>
          </w:tcPr>
          <w:p w14:paraId="6BCD13A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3578129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1,3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5A6DD66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8,3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14:paraId="42C6824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480063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E7AC5C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701D7F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7CC7819C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0CC43E2D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F920B9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5,5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00D4093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173,6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850" w:type="dxa"/>
            <w:vAlign w:val="center"/>
          </w:tcPr>
          <w:p w14:paraId="61711BA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74,9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14:paraId="4B3FA04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7,6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62F3ABD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391422D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548A1DE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271,2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</w:tr>
      <w:tr w:rsidR="0054197F" w:rsidRPr="002C7C7F" w14:paraId="4AFF2F63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7D3A5A34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42A378E6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 среднеэтажная жилая застройка</w:t>
            </w:r>
          </w:p>
        </w:tc>
        <w:tc>
          <w:tcPr>
            <w:tcW w:w="993" w:type="dxa"/>
            <w:vMerge w:val="restart"/>
            <w:vAlign w:val="center"/>
          </w:tcPr>
          <w:p w14:paraId="1461DAB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кв. м</w:t>
            </w:r>
          </w:p>
        </w:tc>
        <w:tc>
          <w:tcPr>
            <w:tcW w:w="850" w:type="dxa"/>
            <w:vAlign w:val="center"/>
          </w:tcPr>
          <w:p w14:paraId="091032B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4D764B9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4E3F4AD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D2698D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CC1F9D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55,0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389AC4F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8,7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2483D89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51,5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637" w:type="dxa"/>
            <w:gridSpan w:val="2"/>
            <w:vAlign w:val="center"/>
          </w:tcPr>
          <w:p w14:paraId="71188838" w14:textId="77777777" w:rsidR="0054197F" w:rsidRPr="003E43D8" w:rsidRDefault="006115B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552EC01B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D8CBE1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6,9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1B64B8D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213029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2E5649F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F5F978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12,5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11" w:type="dxa"/>
            <w:vAlign w:val="center"/>
          </w:tcPr>
          <w:p w14:paraId="5144823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4C43401B" w14:textId="77777777" w:rsidR="0054197F" w:rsidRPr="003E43D8" w:rsidRDefault="00313E60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134,60</w:t>
            </w:r>
          </w:p>
        </w:tc>
      </w:tr>
      <w:tr w:rsidR="0054197F" w:rsidRPr="002C7C7F" w14:paraId="1799CC06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3AC9D22A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6B906FFE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1F25623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835335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2BFF714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01A8FD7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4B10AE2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9F6B60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8B34E3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1CC7BF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50,1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637" w:type="dxa"/>
            <w:gridSpan w:val="2"/>
            <w:vAlign w:val="center"/>
          </w:tcPr>
          <w:p w14:paraId="5CBD2A84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6014FE17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064A70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06875E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527F3DB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76703EF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B2BA81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64DCAD5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0F379F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50,1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</w:tr>
      <w:tr w:rsidR="0054197F" w:rsidRPr="002C7C7F" w14:paraId="2930F294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0234C1E0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3CFE5620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 многоэтажная жилая застройка (высотная застройка)</w:t>
            </w:r>
          </w:p>
        </w:tc>
        <w:tc>
          <w:tcPr>
            <w:tcW w:w="993" w:type="dxa"/>
            <w:vMerge w:val="restart"/>
            <w:vAlign w:val="center"/>
          </w:tcPr>
          <w:p w14:paraId="043ADE1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кв. м</w:t>
            </w:r>
          </w:p>
        </w:tc>
        <w:tc>
          <w:tcPr>
            <w:tcW w:w="850" w:type="dxa"/>
            <w:vAlign w:val="center"/>
          </w:tcPr>
          <w:p w14:paraId="6167AE1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618F757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579B05E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713EC31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46,4</w:t>
            </w:r>
          </w:p>
        </w:tc>
        <w:tc>
          <w:tcPr>
            <w:tcW w:w="709" w:type="dxa"/>
            <w:vAlign w:val="center"/>
          </w:tcPr>
          <w:p w14:paraId="0FD018F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236,6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3D5A5EB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EF0B26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67,2</w:t>
            </w:r>
            <w:r w:rsidR="00313E60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637" w:type="dxa"/>
            <w:gridSpan w:val="2"/>
            <w:vAlign w:val="center"/>
          </w:tcPr>
          <w:p w14:paraId="02F7FE8C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7EECE306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0CE56C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20,6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66E46CA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64294AB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1F25091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ADB1F7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118,63</w:t>
            </w:r>
          </w:p>
        </w:tc>
        <w:tc>
          <w:tcPr>
            <w:tcW w:w="711" w:type="dxa"/>
            <w:vAlign w:val="center"/>
          </w:tcPr>
          <w:p w14:paraId="7353A73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6B43F59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489,43</w:t>
            </w:r>
          </w:p>
        </w:tc>
      </w:tr>
      <w:tr w:rsidR="0054197F" w:rsidRPr="002C7C7F" w14:paraId="2788762A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55D6DA13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2E790197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33ECCE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B47ABF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179CC18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73B9249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20BEB3A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163,5</w:t>
            </w:r>
          </w:p>
        </w:tc>
        <w:tc>
          <w:tcPr>
            <w:tcW w:w="709" w:type="dxa"/>
            <w:vAlign w:val="center"/>
          </w:tcPr>
          <w:p w14:paraId="4EFF5AB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54930F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52,7</w:t>
            </w:r>
          </w:p>
        </w:tc>
        <w:tc>
          <w:tcPr>
            <w:tcW w:w="709" w:type="dxa"/>
            <w:vAlign w:val="center"/>
          </w:tcPr>
          <w:p w14:paraId="53E977C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3EA528FF" w14:textId="77777777" w:rsidR="0054197F" w:rsidRPr="003E43D8" w:rsidRDefault="006115B3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40,08</w:t>
            </w:r>
          </w:p>
        </w:tc>
        <w:tc>
          <w:tcPr>
            <w:tcW w:w="638" w:type="dxa"/>
            <w:vAlign w:val="center"/>
          </w:tcPr>
          <w:p w14:paraId="61228358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415B67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179,0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09" w:type="dxa"/>
            <w:vAlign w:val="center"/>
          </w:tcPr>
          <w:p w14:paraId="5005B17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5772CC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47FEA23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EA3025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50,2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  <w:tc>
          <w:tcPr>
            <w:tcW w:w="711" w:type="dxa"/>
            <w:vAlign w:val="center"/>
          </w:tcPr>
          <w:p w14:paraId="1E9D609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168FD91A" w14:textId="77777777" w:rsidR="0054197F" w:rsidRPr="003E43D8" w:rsidRDefault="00C12E93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485,48</w:t>
            </w:r>
          </w:p>
        </w:tc>
      </w:tr>
      <w:tr w:rsidR="0054197F" w:rsidRPr="002C7C7F" w14:paraId="0F08C118" w14:textId="77777777" w:rsidTr="0054197F">
        <w:trPr>
          <w:trHeight w:val="170"/>
        </w:trPr>
        <w:tc>
          <w:tcPr>
            <w:tcW w:w="710" w:type="dxa"/>
            <w:vMerge w:val="restart"/>
            <w:vAlign w:val="center"/>
          </w:tcPr>
          <w:p w14:paraId="3929FA2E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2.2</w:t>
            </w:r>
          </w:p>
        </w:tc>
        <w:tc>
          <w:tcPr>
            <w:tcW w:w="1842" w:type="dxa"/>
            <w:vMerge w:val="restart"/>
          </w:tcPr>
          <w:p w14:paraId="1A6F9725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Расчетная обеспеченность общей площадью жилых помещений</w:t>
            </w:r>
          </w:p>
        </w:tc>
        <w:tc>
          <w:tcPr>
            <w:tcW w:w="993" w:type="dxa"/>
            <w:vMerge w:val="restart"/>
            <w:vAlign w:val="center"/>
          </w:tcPr>
          <w:p w14:paraId="4606378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кв. м/чел.</w:t>
            </w:r>
          </w:p>
        </w:tc>
        <w:tc>
          <w:tcPr>
            <w:tcW w:w="850" w:type="dxa"/>
            <w:vAlign w:val="center"/>
          </w:tcPr>
          <w:p w14:paraId="778C8AF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65BBC83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gridSpan w:val="2"/>
            <w:vAlign w:val="center"/>
          </w:tcPr>
          <w:p w14:paraId="6FFC154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8" w:type="dxa"/>
            <w:vAlign w:val="center"/>
          </w:tcPr>
          <w:p w14:paraId="34C9534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vAlign w:val="center"/>
          </w:tcPr>
          <w:p w14:paraId="2A8DC3C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vAlign w:val="center"/>
          </w:tcPr>
          <w:p w14:paraId="1B9BBCF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vAlign w:val="center"/>
          </w:tcPr>
          <w:p w14:paraId="40AC771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637" w:type="dxa"/>
            <w:gridSpan w:val="2"/>
            <w:vAlign w:val="center"/>
          </w:tcPr>
          <w:p w14:paraId="33618BC4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403BB2F3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D4CD87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vAlign w:val="center"/>
          </w:tcPr>
          <w:p w14:paraId="18190BF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850" w:type="dxa"/>
            <w:vAlign w:val="center"/>
          </w:tcPr>
          <w:p w14:paraId="13EC1E0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14:paraId="6448C79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09" w:type="dxa"/>
            <w:vAlign w:val="center"/>
          </w:tcPr>
          <w:p w14:paraId="571DA58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</w:t>
            </w:r>
          </w:p>
        </w:tc>
        <w:tc>
          <w:tcPr>
            <w:tcW w:w="711" w:type="dxa"/>
            <w:vAlign w:val="center"/>
          </w:tcPr>
          <w:p w14:paraId="2764E6D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64F7BC8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18,00</w:t>
            </w:r>
          </w:p>
        </w:tc>
      </w:tr>
      <w:tr w:rsidR="0054197F" w:rsidRPr="002C7C7F" w14:paraId="6D21598E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5DE469B8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1EB893EF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2A0FF45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11E8AF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4BC7321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9" w:type="dxa"/>
            <w:gridSpan w:val="2"/>
            <w:vAlign w:val="center"/>
          </w:tcPr>
          <w:p w14:paraId="33D9E4A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8" w:type="dxa"/>
            <w:vAlign w:val="center"/>
          </w:tcPr>
          <w:p w14:paraId="49252F3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9" w:type="dxa"/>
            <w:vAlign w:val="center"/>
          </w:tcPr>
          <w:p w14:paraId="3290F6F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9" w:type="dxa"/>
            <w:vAlign w:val="center"/>
          </w:tcPr>
          <w:p w14:paraId="7E5F657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9" w:type="dxa"/>
            <w:vAlign w:val="center"/>
          </w:tcPr>
          <w:p w14:paraId="2CC3F96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637" w:type="dxa"/>
            <w:gridSpan w:val="2"/>
            <w:vAlign w:val="center"/>
          </w:tcPr>
          <w:p w14:paraId="7544557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30,0</w:t>
            </w:r>
          </w:p>
        </w:tc>
        <w:tc>
          <w:tcPr>
            <w:tcW w:w="638" w:type="dxa"/>
            <w:vAlign w:val="center"/>
          </w:tcPr>
          <w:p w14:paraId="598F76AB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FC8600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709" w:type="dxa"/>
            <w:vAlign w:val="center"/>
          </w:tcPr>
          <w:p w14:paraId="7519BC1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20</w:t>
            </w:r>
          </w:p>
        </w:tc>
        <w:tc>
          <w:tcPr>
            <w:tcW w:w="850" w:type="dxa"/>
            <w:vAlign w:val="center"/>
          </w:tcPr>
          <w:p w14:paraId="7750E75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32,9</w:t>
            </w:r>
          </w:p>
        </w:tc>
        <w:tc>
          <w:tcPr>
            <w:tcW w:w="567" w:type="dxa"/>
            <w:vAlign w:val="center"/>
          </w:tcPr>
          <w:p w14:paraId="75C8B91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20</w:t>
            </w:r>
          </w:p>
        </w:tc>
        <w:tc>
          <w:tcPr>
            <w:tcW w:w="709" w:type="dxa"/>
            <w:vAlign w:val="center"/>
          </w:tcPr>
          <w:p w14:paraId="3072A81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28,0</w:t>
            </w:r>
          </w:p>
        </w:tc>
        <w:tc>
          <w:tcPr>
            <w:tcW w:w="711" w:type="dxa"/>
            <w:vAlign w:val="center"/>
          </w:tcPr>
          <w:p w14:paraId="39A82FE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441D8A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30,10</w:t>
            </w:r>
          </w:p>
        </w:tc>
      </w:tr>
      <w:tr w:rsidR="0054197F" w:rsidRPr="002C7C7F" w14:paraId="0D00DFF6" w14:textId="77777777" w:rsidTr="0054197F">
        <w:trPr>
          <w:trHeight w:val="170"/>
        </w:trPr>
        <w:tc>
          <w:tcPr>
            <w:tcW w:w="710" w:type="dxa"/>
          </w:tcPr>
          <w:p w14:paraId="3375831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2.3</w:t>
            </w:r>
          </w:p>
        </w:tc>
        <w:tc>
          <w:tcPr>
            <w:tcW w:w="1842" w:type="dxa"/>
          </w:tcPr>
          <w:p w14:paraId="3E32CF6A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Общая площадь сносимого ветхого жилого фонда</w:t>
            </w:r>
          </w:p>
        </w:tc>
        <w:tc>
          <w:tcPr>
            <w:tcW w:w="993" w:type="dxa"/>
            <w:vAlign w:val="center"/>
          </w:tcPr>
          <w:p w14:paraId="3E4BE8F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кв. м</w:t>
            </w:r>
          </w:p>
        </w:tc>
        <w:tc>
          <w:tcPr>
            <w:tcW w:w="850" w:type="dxa"/>
            <w:vAlign w:val="center"/>
          </w:tcPr>
          <w:p w14:paraId="0135A60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022E060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2,4</w:t>
            </w:r>
          </w:p>
        </w:tc>
        <w:tc>
          <w:tcPr>
            <w:tcW w:w="709" w:type="dxa"/>
            <w:gridSpan w:val="2"/>
            <w:vAlign w:val="center"/>
          </w:tcPr>
          <w:p w14:paraId="3AAACF1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45D80E7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2,8</w:t>
            </w:r>
          </w:p>
        </w:tc>
        <w:tc>
          <w:tcPr>
            <w:tcW w:w="709" w:type="dxa"/>
            <w:vAlign w:val="center"/>
          </w:tcPr>
          <w:p w14:paraId="0CB0D48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6D660A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1,2</w:t>
            </w:r>
          </w:p>
        </w:tc>
        <w:tc>
          <w:tcPr>
            <w:tcW w:w="709" w:type="dxa"/>
            <w:vAlign w:val="center"/>
          </w:tcPr>
          <w:p w14:paraId="19472BE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2,1</w:t>
            </w:r>
          </w:p>
        </w:tc>
        <w:tc>
          <w:tcPr>
            <w:tcW w:w="637" w:type="dxa"/>
            <w:gridSpan w:val="2"/>
            <w:vAlign w:val="center"/>
          </w:tcPr>
          <w:p w14:paraId="5A6B3393" w14:textId="77777777" w:rsidR="0054197F" w:rsidRPr="003E43D8" w:rsidRDefault="002D6449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33,4</w:t>
            </w:r>
          </w:p>
        </w:tc>
        <w:tc>
          <w:tcPr>
            <w:tcW w:w="638" w:type="dxa"/>
            <w:vAlign w:val="center"/>
          </w:tcPr>
          <w:p w14:paraId="5DA66A43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14:paraId="544780B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3,3</w:t>
            </w:r>
          </w:p>
        </w:tc>
        <w:tc>
          <w:tcPr>
            <w:tcW w:w="709" w:type="dxa"/>
            <w:vAlign w:val="center"/>
          </w:tcPr>
          <w:p w14:paraId="5621569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58042A4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1,8</w:t>
            </w:r>
          </w:p>
        </w:tc>
        <w:tc>
          <w:tcPr>
            <w:tcW w:w="567" w:type="dxa"/>
            <w:vAlign w:val="center"/>
          </w:tcPr>
          <w:p w14:paraId="32D7124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FE50CE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112BDA7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5A69196A" w14:textId="77777777" w:rsidR="0054197F" w:rsidRPr="003E43D8" w:rsidRDefault="002D64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47,0</w:t>
            </w:r>
            <w:r w:rsidR="00313E60" w:rsidRPr="003E43D8">
              <w:rPr>
                <w:color w:val="22272F"/>
                <w:sz w:val="14"/>
                <w:szCs w:val="14"/>
              </w:rPr>
              <w:t>0</w:t>
            </w:r>
          </w:p>
        </w:tc>
      </w:tr>
      <w:tr w:rsidR="0054197F" w:rsidRPr="002C7C7F" w14:paraId="63174498" w14:textId="77777777" w:rsidTr="0054197F">
        <w:trPr>
          <w:trHeight w:val="170"/>
        </w:trPr>
        <w:tc>
          <w:tcPr>
            <w:tcW w:w="710" w:type="dxa"/>
          </w:tcPr>
          <w:p w14:paraId="759C9BC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2.4</w:t>
            </w:r>
          </w:p>
        </w:tc>
        <w:tc>
          <w:tcPr>
            <w:tcW w:w="1842" w:type="dxa"/>
          </w:tcPr>
          <w:p w14:paraId="1411496F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Коэффициент плотности застройки</w:t>
            </w:r>
          </w:p>
        </w:tc>
        <w:tc>
          <w:tcPr>
            <w:tcW w:w="993" w:type="dxa"/>
            <w:vAlign w:val="center"/>
          </w:tcPr>
          <w:p w14:paraId="763AF1E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4E5E145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0A3E174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0,69</w:t>
            </w:r>
          </w:p>
        </w:tc>
        <w:tc>
          <w:tcPr>
            <w:tcW w:w="709" w:type="dxa"/>
            <w:gridSpan w:val="2"/>
            <w:vAlign w:val="center"/>
          </w:tcPr>
          <w:p w14:paraId="0B10E7C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0,06</w:t>
            </w:r>
          </w:p>
        </w:tc>
        <w:tc>
          <w:tcPr>
            <w:tcW w:w="708" w:type="dxa"/>
            <w:vAlign w:val="center"/>
          </w:tcPr>
          <w:p w14:paraId="22995C7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0,87</w:t>
            </w:r>
          </w:p>
        </w:tc>
        <w:tc>
          <w:tcPr>
            <w:tcW w:w="709" w:type="dxa"/>
            <w:vAlign w:val="center"/>
          </w:tcPr>
          <w:p w14:paraId="707E306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1,21</w:t>
            </w:r>
          </w:p>
        </w:tc>
        <w:tc>
          <w:tcPr>
            <w:tcW w:w="709" w:type="dxa"/>
            <w:vAlign w:val="center"/>
          </w:tcPr>
          <w:p w14:paraId="3412D49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1,13</w:t>
            </w:r>
          </w:p>
        </w:tc>
        <w:tc>
          <w:tcPr>
            <w:tcW w:w="709" w:type="dxa"/>
            <w:vAlign w:val="center"/>
          </w:tcPr>
          <w:p w14:paraId="5171F56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1,43</w:t>
            </w:r>
          </w:p>
        </w:tc>
        <w:tc>
          <w:tcPr>
            <w:tcW w:w="637" w:type="dxa"/>
            <w:gridSpan w:val="2"/>
            <w:vAlign w:val="center"/>
          </w:tcPr>
          <w:p w14:paraId="1BE13143" w14:textId="77777777" w:rsidR="0054197F" w:rsidRPr="003E43D8" w:rsidRDefault="00647EE8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0,54</w:t>
            </w:r>
          </w:p>
        </w:tc>
        <w:tc>
          <w:tcPr>
            <w:tcW w:w="638" w:type="dxa"/>
            <w:vAlign w:val="center"/>
          </w:tcPr>
          <w:p w14:paraId="292BA8F0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AFCD19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0,69</w:t>
            </w:r>
          </w:p>
        </w:tc>
        <w:tc>
          <w:tcPr>
            <w:tcW w:w="709" w:type="dxa"/>
            <w:vAlign w:val="center"/>
          </w:tcPr>
          <w:p w14:paraId="2002200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1,19</w:t>
            </w:r>
          </w:p>
        </w:tc>
        <w:tc>
          <w:tcPr>
            <w:tcW w:w="850" w:type="dxa"/>
            <w:vAlign w:val="center"/>
          </w:tcPr>
          <w:p w14:paraId="0C932B3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04ECECA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04004E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0,93</w:t>
            </w:r>
          </w:p>
        </w:tc>
        <w:tc>
          <w:tcPr>
            <w:tcW w:w="711" w:type="dxa"/>
            <w:vAlign w:val="center"/>
          </w:tcPr>
          <w:p w14:paraId="030824C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6A769AA3" w14:textId="77777777" w:rsidR="0054197F" w:rsidRPr="003E43D8" w:rsidRDefault="0082665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0,87</w:t>
            </w:r>
          </w:p>
        </w:tc>
      </w:tr>
      <w:tr w:rsidR="001A2392" w:rsidRPr="002C7C7F" w14:paraId="53178488" w14:textId="77777777" w:rsidTr="002C7C7F">
        <w:tc>
          <w:tcPr>
            <w:tcW w:w="710" w:type="dxa"/>
            <w:vAlign w:val="center"/>
          </w:tcPr>
          <w:p w14:paraId="0EAF62D9" w14:textId="77777777" w:rsidR="001A2392" w:rsidRPr="002C7C7F" w:rsidRDefault="001A2392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</w:t>
            </w:r>
          </w:p>
        </w:tc>
        <w:tc>
          <w:tcPr>
            <w:tcW w:w="14252" w:type="dxa"/>
            <w:gridSpan w:val="20"/>
          </w:tcPr>
          <w:p w14:paraId="796FDA52" w14:textId="77777777" w:rsidR="001A2392" w:rsidRPr="003E43D8" w:rsidRDefault="001A2392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Население</w:t>
            </w:r>
          </w:p>
        </w:tc>
      </w:tr>
      <w:tr w:rsidR="0054197F" w:rsidRPr="002C7C7F" w14:paraId="55A88405" w14:textId="77777777" w:rsidTr="0054197F">
        <w:trPr>
          <w:trHeight w:val="170"/>
        </w:trPr>
        <w:tc>
          <w:tcPr>
            <w:tcW w:w="710" w:type="dxa"/>
            <w:vMerge w:val="restart"/>
          </w:tcPr>
          <w:p w14:paraId="4844424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3.1</w:t>
            </w:r>
          </w:p>
        </w:tc>
        <w:tc>
          <w:tcPr>
            <w:tcW w:w="1842" w:type="dxa"/>
            <w:vMerge w:val="restart"/>
          </w:tcPr>
          <w:p w14:paraId="7DAF74B5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Расчетная численность населения</w:t>
            </w:r>
          </w:p>
        </w:tc>
        <w:tc>
          <w:tcPr>
            <w:tcW w:w="993" w:type="dxa"/>
            <w:vMerge w:val="restart"/>
            <w:vAlign w:val="center"/>
          </w:tcPr>
          <w:p w14:paraId="4F1D389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тыс. чел.</w:t>
            </w:r>
          </w:p>
        </w:tc>
        <w:tc>
          <w:tcPr>
            <w:tcW w:w="850" w:type="dxa"/>
            <w:vAlign w:val="center"/>
          </w:tcPr>
          <w:p w14:paraId="2F0FF36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11F9C9B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0,13</w:t>
            </w:r>
          </w:p>
        </w:tc>
        <w:tc>
          <w:tcPr>
            <w:tcW w:w="709" w:type="dxa"/>
            <w:gridSpan w:val="2"/>
            <w:vAlign w:val="center"/>
          </w:tcPr>
          <w:p w14:paraId="36BCC27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0,50</w:t>
            </w:r>
          </w:p>
        </w:tc>
        <w:tc>
          <w:tcPr>
            <w:tcW w:w="708" w:type="dxa"/>
            <w:vAlign w:val="center"/>
          </w:tcPr>
          <w:p w14:paraId="027CCCD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2,50</w:t>
            </w:r>
          </w:p>
        </w:tc>
        <w:tc>
          <w:tcPr>
            <w:tcW w:w="709" w:type="dxa"/>
            <w:vAlign w:val="center"/>
          </w:tcPr>
          <w:p w14:paraId="08CAE86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16,2</w:t>
            </w:r>
          </w:p>
        </w:tc>
        <w:tc>
          <w:tcPr>
            <w:tcW w:w="709" w:type="dxa"/>
            <w:vAlign w:val="center"/>
          </w:tcPr>
          <w:p w14:paraId="6B42E69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0,50</w:t>
            </w:r>
          </w:p>
        </w:tc>
        <w:tc>
          <w:tcPr>
            <w:tcW w:w="709" w:type="dxa"/>
            <w:vAlign w:val="center"/>
          </w:tcPr>
          <w:p w14:paraId="0095865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6,9</w:t>
            </w:r>
          </w:p>
        </w:tc>
        <w:tc>
          <w:tcPr>
            <w:tcW w:w="637" w:type="dxa"/>
            <w:gridSpan w:val="2"/>
            <w:vAlign w:val="center"/>
          </w:tcPr>
          <w:p w14:paraId="034F9199" w14:textId="77777777" w:rsidR="0054197F" w:rsidRPr="003E43D8" w:rsidRDefault="00DD15D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2,60</w:t>
            </w:r>
          </w:p>
        </w:tc>
        <w:tc>
          <w:tcPr>
            <w:tcW w:w="638" w:type="dxa"/>
            <w:vAlign w:val="center"/>
          </w:tcPr>
          <w:p w14:paraId="1E9153D5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849C8A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2,02</w:t>
            </w:r>
          </w:p>
        </w:tc>
        <w:tc>
          <w:tcPr>
            <w:tcW w:w="709" w:type="dxa"/>
            <w:vAlign w:val="center"/>
          </w:tcPr>
          <w:p w14:paraId="51A3E86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6,86</w:t>
            </w:r>
          </w:p>
        </w:tc>
        <w:tc>
          <w:tcPr>
            <w:tcW w:w="850" w:type="dxa"/>
            <w:vAlign w:val="center"/>
          </w:tcPr>
          <w:p w14:paraId="18169F7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0,68</w:t>
            </w:r>
          </w:p>
        </w:tc>
        <w:tc>
          <w:tcPr>
            <w:tcW w:w="567" w:type="dxa"/>
            <w:vAlign w:val="center"/>
          </w:tcPr>
          <w:p w14:paraId="36F063F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0,42</w:t>
            </w:r>
          </w:p>
        </w:tc>
        <w:tc>
          <w:tcPr>
            <w:tcW w:w="709" w:type="dxa"/>
            <w:vAlign w:val="center"/>
          </w:tcPr>
          <w:p w14:paraId="3F38868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7,3</w:t>
            </w:r>
          </w:p>
        </w:tc>
        <w:tc>
          <w:tcPr>
            <w:tcW w:w="711" w:type="dxa"/>
            <w:vAlign w:val="center"/>
          </w:tcPr>
          <w:p w14:paraId="768DA38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32C89FD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46.61</w:t>
            </w:r>
          </w:p>
        </w:tc>
      </w:tr>
      <w:tr w:rsidR="0054197F" w:rsidRPr="002C7C7F" w14:paraId="5A0F3374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3CDDA542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1E19AEF8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5A5A1956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D8AEFC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61C8E1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3,40</w:t>
            </w:r>
          </w:p>
        </w:tc>
        <w:tc>
          <w:tcPr>
            <w:tcW w:w="709" w:type="dxa"/>
            <w:gridSpan w:val="2"/>
            <w:vAlign w:val="center"/>
          </w:tcPr>
          <w:p w14:paraId="7083CD1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0,25</w:t>
            </w:r>
          </w:p>
        </w:tc>
        <w:tc>
          <w:tcPr>
            <w:tcW w:w="708" w:type="dxa"/>
            <w:vAlign w:val="center"/>
          </w:tcPr>
          <w:p w14:paraId="0B5ECE4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6,38</w:t>
            </w:r>
          </w:p>
        </w:tc>
        <w:tc>
          <w:tcPr>
            <w:tcW w:w="709" w:type="dxa"/>
            <w:vAlign w:val="center"/>
          </w:tcPr>
          <w:p w14:paraId="4F1D6AF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9,37</w:t>
            </w:r>
          </w:p>
        </w:tc>
        <w:tc>
          <w:tcPr>
            <w:tcW w:w="709" w:type="dxa"/>
            <w:vAlign w:val="center"/>
          </w:tcPr>
          <w:p w14:paraId="369D5D6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1,87</w:t>
            </w:r>
          </w:p>
        </w:tc>
        <w:tc>
          <w:tcPr>
            <w:tcW w:w="709" w:type="dxa"/>
            <w:vAlign w:val="center"/>
          </w:tcPr>
          <w:p w14:paraId="4E14D97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5,13</w:t>
            </w:r>
          </w:p>
        </w:tc>
        <w:tc>
          <w:tcPr>
            <w:tcW w:w="637" w:type="dxa"/>
            <w:gridSpan w:val="2"/>
            <w:vAlign w:val="center"/>
          </w:tcPr>
          <w:p w14:paraId="10E761AE" w14:textId="77777777" w:rsidR="0054197F" w:rsidRPr="003E43D8" w:rsidRDefault="001A0189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1,34</w:t>
            </w:r>
          </w:p>
        </w:tc>
        <w:tc>
          <w:tcPr>
            <w:tcW w:w="638" w:type="dxa"/>
            <w:vAlign w:val="center"/>
          </w:tcPr>
          <w:p w14:paraId="179B1393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34AAD3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6,44</w:t>
            </w:r>
          </w:p>
        </w:tc>
        <w:tc>
          <w:tcPr>
            <w:tcW w:w="709" w:type="dxa"/>
            <w:vAlign w:val="center"/>
          </w:tcPr>
          <w:p w14:paraId="52E312E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8,68</w:t>
            </w:r>
          </w:p>
        </w:tc>
        <w:tc>
          <w:tcPr>
            <w:tcW w:w="850" w:type="dxa"/>
            <w:vAlign w:val="center"/>
          </w:tcPr>
          <w:p w14:paraId="6C58390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2,28</w:t>
            </w:r>
          </w:p>
        </w:tc>
        <w:tc>
          <w:tcPr>
            <w:tcW w:w="567" w:type="dxa"/>
            <w:vAlign w:val="center"/>
          </w:tcPr>
          <w:p w14:paraId="0F907B9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0,38</w:t>
            </w:r>
          </w:p>
        </w:tc>
        <w:tc>
          <w:tcPr>
            <w:tcW w:w="709" w:type="dxa"/>
            <w:vAlign w:val="center"/>
          </w:tcPr>
          <w:p w14:paraId="34E3072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1,79</w:t>
            </w:r>
          </w:p>
        </w:tc>
        <w:tc>
          <w:tcPr>
            <w:tcW w:w="711" w:type="dxa"/>
            <w:vAlign w:val="center"/>
          </w:tcPr>
          <w:p w14:paraId="0497650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3F0C686F" w14:textId="77777777" w:rsidR="0054197F" w:rsidRPr="003E43D8" w:rsidRDefault="0054197F" w:rsidP="00A61E92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47,</w:t>
            </w:r>
            <w:r w:rsidR="00A61E92" w:rsidRPr="003E43D8">
              <w:rPr>
                <w:color w:val="22272F"/>
                <w:sz w:val="14"/>
                <w:szCs w:val="14"/>
              </w:rPr>
              <w:t>31</w:t>
            </w:r>
          </w:p>
        </w:tc>
      </w:tr>
      <w:tr w:rsidR="0054197F" w:rsidRPr="002C7C7F" w14:paraId="2B73A044" w14:textId="77777777" w:rsidTr="0054197F">
        <w:trPr>
          <w:trHeight w:val="170"/>
        </w:trPr>
        <w:tc>
          <w:tcPr>
            <w:tcW w:w="710" w:type="dxa"/>
          </w:tcPr>
          <w:p w14:paraId="1435CDC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3.2</w:t>
            </w:r>
          </w:p>
        </w:tc>
        <w:tc>
          <w:tcPr>
            <w:tcW w:w="1842" w:type="dxa"/>
          </w:tcPr>
          <w:p w14:paraId="6F23D63B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Расчетная плотность населения</w:t>
            </w:r>
          </w:p>
        </w:tc>
        <w:tc>
          <w:tcPr>
            <w:tcW w:w="993" w:type="dxa"/>
            <w:vAlign w:val="center"/>
          </w:tcPr>
          <w:p w14:paraId="4CDE833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чел./ га</w:t>
            </w:r>
          </w:p>
        </w:tc>
        <w:tc>
          <w:tcPr>
            <w:tcW w:w="850" w:type="dxa"/>
            <w:vAlign w:val="center"/>
          </w:tcPr>
          <w:p w14:paraId="0F5C3FC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1077F9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186</w:t>
            </w:r>
          </w:p>
        </w:tc>
        <w:tc>
          <w:tcPr>
            <w:tcW w:w="709" w:type="dxa"/>
            <w:gridSpan w:val="2"/>
            <w:vAlign w:val="center"/>
          </w:tcPr>
          <w:p w14:paraId="77B7D7C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41</w:t>
            </w:r>
          </w:p>
        </w:tc>
        <w:tc>
          <w:tcPr>
            <w:tcW w:w="708" w:type="dxa"/>
            <w:vAlign w:val="center"/>
          </w:tcPr>
          <w:p w14:paraId="62DE693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252</w:t>
            </w:r>
          </w:p>
        </w:tc>
        <w:tc>
          <w:tcPr>
            <w:tcW w:w="709" w:type="dxa"/>
            <w:vAlign w:val="center"/>
          </w:tcPr>
          <w:p w14:paraId="0976BD7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312</w:t>
            </w:r>
          </w:p>
        </w:tc>
        <w:tc>
          <w:tcPr>
            <w:tcW w:w="709" w:type="dxa"/>
            <w:vAlign w:val="center"/>
          </w:tcPr>
          <w:p w14:paraId="2B4E71D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388</w:t>
            </w:r>
          </w:p>
        </w:tc>
        <w:tc>
          <w:tcPr>
            <w:tcW w:w="709" w:type="dxa"/>
            <w:vAlign w:val="center"/>
          </w:tcPr>
          <w:p w14:paraId="7B7129A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122</w:t>
            </w:r>
          </w:p>
        </w:tc>
        <w:tc>
          <w:tcPr>
            <w:tcW w:w="637" w:type="dxa"/>
            <w:gridSpan w:val="2"/>
            <w:vAlign w:val="center"/>
          </w:tcPr>
          <w:p w14:paraId="3F56E300" w14:textId="77777777" w:rsidR="0054197F" w:rsidRPr="003E43D8" w:rsidRDefault="00273CC2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180</w:t>
            </w:r>
          </w:p>
        </w:tc>
        <w:tc>
          <w:tcPr>
            <w:tcW w:w="638" w:type="dxa"/>
            <w:vAlign w:val="center"/>
          </w:tcPr>
          <w:p w14:paraId="034F44DB" w14:textId="77777777" w:rsidR="0054197F" w:rsidRPr="003E43D8" w:rsidRDefault="00E35326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3112E7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199</w:t>
            </w:r>
          </w:p>
        </w:tc>
        <w:tc>
          <w:tcPr>
            <w:tcW w:w="709" w:type="dxa"/>
            <w:vAlign w:val="center"/>
          </w:tcPr>
          <w:p w14:paraId="1530922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364BE5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105</w:t>
            </w:r>
          </w:p>
        </w:tc>
        <w:tc>
          <w:tcPr>
            <w:tcW w:w="567" w:type="dxa"/>
            <w:vAlign w:val="center"/>
          </w:tcPr>
          <w:p w14:paraId="4AE7AC7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14</w:t>
            </w:r>
          </w:p>
        </w:tc>
        <w:tc>
          <w:tcPr>
            <w:tcW w:w="709" w:type="dxa"/>
            <w:vAlign w:val="center"/>
          </w:tcPr>
          <w:p w14:paraId="34D0DB7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271</w:t>
            </w:r>
          </w:p>
        </w:tc>
        <w:tc>
          <w:tcPr>
            <w:tcW w:w="711" w:type="dxa"/>
            <w:vAlign w:val="center"/>
          </w:tcPr>
          <w:p w14:paraId="4B7FB2C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7CFA5AA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191</w:t>
            </w:r>
          </w:p>
        </w:tc>
      </w:tr>
      <w:tr w:rsidR="00C350C4" w:rsidRPr="002C7C7F" w14:paraId="50DB9C60" w14:textId="77777777" w:rsidTr="0054197F">
        <w:trPr>
          <w:trHeight w:val="170"/>
        </w:trPr>
        <w:tc>
          <w:tcPr>
            <w:tcW w:w="710" w:type="dxa"/>
            <w:vAlign w:val="center"/>
          </w:tcPr>
          <w:p w14:paraId="0DD8192A" w14:textId="77777777" w:rsidR="00C350C4" w:rsidRPr="002C7C7F" w:rsidRDefault="00C350C4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</w:t>
            </w:r>
          </w:p>
        </w:tc>
        <w:tc>
          <w:tcPr>
            <w:tcW w:w="14252" w:type="dxa"/>
            <w:gridSpan w:val="20"/>
          </w:tcPr>
          <w:p w14:paraId="364A062C" w14:textId="77777777" w:rsidR="00C350C4" w:rsidRPr="003E43D8" w:rsidRDefault="00C350C4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Объекты социально-культурного и коммунально-бытового назначения</w:t>
            </w:r>
          </w:p>
        </w:tc>
      </w:tr>
      <w:tr w:rsidR="0054197F" w:rsidRPr="002C7C7F" w14:paraId="2A6E95F1" w14:textId="77777777" w:rsidTr="0054197F">
        <w:trPr>
          <w:trHeight w:val="170"/>
        </w:trPr>
        <w:tc>
          <w:tcPr>
            <w:tcW w:w="710" w:type="dxa"/>
            <w:vMerge w:val="restart"/>
            <w:vAlign w:val="center"/>
          </w:tcPr>
          <w:p w14:paraId="140AF947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4.1</w:t>
            </w:r>
          </w:p>
        </w:tc>
        <w:tc>
          <w:tcPr>
            <w:tcW w:w="1842" w:type="dxa"/>
            <w:vMerge w:val="restart"/>
          </w:tcPr>
          <w:p w14:paraId="0409C993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Объекты образования: - объекты дошкольного образования (минимальное количество мест)</w:t>
            </w:r>
          </w:p>
        </w:tc>
        <w:tc>
          <w:tcPr>
            <w:tcW w:w="993" w:type="dxa"/>
            <w:vMerge w:val="restart"/>
            <w:vAlign w:val="center"/>
          </w:tcPr>
          <w:p w14:paraId="0686C96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мест</w:t>
            </w:r>
          </w:p>
        </w:tc>
        <w:tc>
          <w:tcPr>
            <w:tcW w:w="850" w:type="dxa"/>
            <w:vAlign w:val="center"/>
          </w:tcPr>
          <w:p w14:paraId="7BE8FBF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3417D9A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2058CC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79F5544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3AE056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540</w:t>
            </w:r>
          </w:p>
        </w:tc>
        <w:tc>
          <w:tcPr>
            <w:tcW w:w="709" w:type="dxa"/>
            <w:vAlign w:val="center"/>
          </w:tcPr>
          <w:p w14:paraId="5612E8E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E7E02F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350</w:t>
            </w:r>
          </w:p>
        </w:tc>
        <w:tc>
          <w:tcPr>
            <w:tcW w:w="637" w:type="dxa"/>
            <w:gridSpan w:val="2"/>
            <w:vAlign w:val="center"/>
          </w:tcPr>
          <w:p w14:paraId="3344B32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6D995E1E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FBC904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FF78C2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6C8428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4BAE16A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0A6FE8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764</w:t>
            </w:r>
          </w:p>
        </w:tc>
        <w:tc>
          <w:tcPr>
            <w:tcW w:w="711" w:type="dxa"/>
            <w:vAlign w:val="center"/>
          </w:tcPr>
          <w:p w14:paraId="5180157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39C3DFD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1654</w:t>
            </w:r>
          </w:p>
        </w:tc>
      </w:tr>
      <w:tr w:rsidR="0054197F" w:rsidRPr="002C7C7F" w14:paraId="4F730718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6F7B14CA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5FD98C35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37E4ACC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AC58B8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6787E66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170</w:t>
            </w:r>
          </w:p>
        </w:tc>
        <w:tc>
          <w:tcPr>
            <w:tcW w:w="709" w:type="dxa"/>
            <w:gridSpan w:val="2"/>
            <w:vAlign w:val="center"/>
          </w:tcPr>
          <w:p w14:paraId="639F0E7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7FB515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420</w:t>
            </w:r>
          </w:p>
        </w:tc>
        <w:tc>
          <w:tcPr>
            <w:tcW w:w="709" w:type="dxa"/>
            <w:vAlign w:val="center"/>
          </w:tcPr>
          <w:p w14:paraId="2F6C231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28BE55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709" w:type="dxa"/>
            <w:vAlign w:val="center"/>
          </w:tcPr>
          <w:p w14:paraId="2BE9A08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3CC05327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не менее 100</w:t>
            </w:r>
          </w:p>
        </w:tc>
        <w:tc>
          <w:tcPr>
            <w:tcW w:w="638" w:type="dxa"/>
            <w:vAlign w:val="center"/>
          </w:tcPr>
          <w:p w14:paraId="3942DF87" w14:textId="77777777" w:rsidR="0054197F" w:rsidRPr="003E43D8" w:rsidRDefault="00A95C49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586082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320</w:t>
            </w:r>
          </w:p>
        </w:tc>
        <w:tc>
          <w:tcPr>
            <w:tcW w:w="709" w:type="dxa"/>
            <w:vAlign w:val="center"/>
          </w:tcPr>
          <w:p w14:paraId="11F365E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419A4A4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5720786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3B910B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не менее 80</w:t>
            </w:r>
          </w:p>
        </w:tc>
        <w:tc>
          <w:tcPr>
            <w:tcW w:w="711" w:type="dxa"/>
            <w:vAlign w:val="center"/>
          </w:tcPr>
          <w:p w14:paraId="3DC326E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2B75CE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не менее 1190</w:t>
            </w:r>
          </w:p>
        </w:tc>
      </w:tr>
      <w:tr w:rsidR="0054197F" w:rsidRPr="002C7C7F" w14:paraId="159B4D81" w14:textId="77777777" w:rsidTr="0054197F">
        <w:trPr>
          <w:trHeight w:val="170"/>
        </w:trPr>
        <w:tc>
          <w:tcPr>
            <w:tcW w:w="710" w:type="dxa"/>
            <w:vMerge w:val="restart"/>
            <w:vAlign w:val="center"/>
          </w:tcPr>
          <w:p w14:paraId="0AE3F805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</w:tcPr>
          <w:p w14:paraId="66AE8931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 объекты начального общего и среднего общего образования (минимальное количество мест)</w:t>
            </w:r>
          </w:p>
        </w:tc>
        <w:tc>
          <w:tcPr>
            <w:tcW w:w="993" w:type="dxa"/>
            <w:vMerge w:val="restart"/>
            <w:vAlign w:val="center"/>
          </w:tcPr>
          <w:p w14:paraId="50D2118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мест</w:t>
            </w:r>
          </w:p>
        </w:tc>
        <w:tc>
          <w:tcPr>
            <w:tcW w:w="850" w:type="dxa"/>
            <w:vAlign w:val="center"/>
          </w:tcPr>
          <w:p w14:paraId="25F7B4D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2AE0C66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0C27A59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808AC0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709" w:type="dxa"/>
            <w:vAlign w:val="center"/>
          </w:tcPr>
          <w:p w14:paraId="2FBD8E3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1445</w:t>
            </w:r>
          </w:p>
        </w:tc>
        <w:tc>
          <w:tcPr>
            <w:tcW w:w="709" w:type="dxa"/>
            <w:vAlign w:val="center"/>
          </w:tcPr>
          <w:p w14:paraId="1606D5B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F41844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2F7B82FD" w14:textId="77777777" w:rsidR="0054197F" w:rsidRPr="003E43D8" w:rsidRDefault="00224D08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305CE16D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640F14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900</w:t>
            </w:r>
          </w:p>
        </w:tc>
        <w:tc>
          <w:tcPr>
            <w:tcW w:w="709" w:type="dxa"/>
            <w:vAlign w:val="center"/>
          </w:tcPr>
          <w:p w14:paraId="34762DF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34CDC3C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600</w:t>
            </w:r>
          </w:p>
        </w:tc>
        <w:tc>
          <w:tcPr>
            <w:tcW w:w="567" w:type="dxa"/>
            <w:vAlign w:val="center"/>
          </w:tcPr>
          <w:p w14:paraId="54DC96D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D937F0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1100</w:t>
            </w:r>
          </w:p>
        </w:tc>
        <w:tc>
          <w:tcPr>
            <w:tcW w:w="711" w:type="dxa"/>
            <w:vAlign w:val="center"/>
          </w:tcPr>
          <w:p w14:paraId="0E7C65D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555AC097" w14:textId="77777777" w:rsidR="0054197F" w:rsidRPr="003E43D8" w:rsidRDefault="00224D08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4145</w:t>
            </w:r>
          </w:p>
        </w:tc>
      </w:tr>
      <w:tr w:rsidR="0054197F" w:rsidRPr="002C7C7F" w14:paraId="240FC5DC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01F90FE1" w14:textId="77777777" w:rsidR="0054197F" w:rsidRPr="002C7C7F" w:rsidRDefault="0054197F" w:rsidP="000855E8">
            <w:pPr>
              <w:autoSpaceDE w:val="0"/>
              <w:autoSpaceDN w:val="0"/>
              <w:adjustRightInd w:val="0"/>
              <w:ind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4AE2DF30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C9913F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7A018A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73DE15A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29F2A6B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5CF20FD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700</w:t>
            </w:r>
          </w:p>
        </w:tc>
        <w:tc>
          <w:tcPr>
            <w:tcW w:w="709" w:type="dxa"/>
            <w:vAlign w:val="center"/>
          </w:tcPr>
          <w:p w14:paraId="4D56C41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4AE3C9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B564AB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387CFF42" w14:textId="77777777" w:rsidR="0054197F" w:rsidRPr="003E43D8" w:rsidRDefault="009E78A9" w:rsidP="009E78A9">
            <w:pPr>
              <w:ind w:firstLine="0"/>
              <w:jc w:val="center"/>
              <w:rPr>
                <w:color w:val="FF0000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не менее 200</w:t>
            </w:r>
          </w:p>
        </w:tc>
        <w:tc>
          <w:tcPr>
            <w:tcW w:w="638" w:type="dxa"/>
            <w:vAlign w:val="center"/>
          </w:tcPr>
          <w:p w14:paraId="2E596A68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753F30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700</w:t>
            </w:r>
          </w:p>
        </w:tc>
        <w:tc>
          <w:tcPr>
            <w:tcW w:w="709" w:type="dxa"/>
            <w:vAlign w:val="center"/>
          </w:tcPr>
          <w:p w14:paraId="2A9FCFF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4FFA81A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584C1F8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B63868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700</w:t>
            </w:r>
          </w:p>
        </w:tc>
        <w:tc>
          <w:tcPr>
            <w:tcW w:w="711" w:type="dxa"/>
            <w:vAlign w:val="center"/>
          </w:tcPr>
          <w:p w14:paraId="342C606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257C13C9" w14:textId="77777777" w:rsidR="0054197F" w:rsidRPr="003E43D8" w:rsidRDefault="009E78A9" w:rsidP="009E78A9">
            <w:pPr>
              <w:ind w:firstLine="0"/>
              <w:jc w:val="center"/>
              <w:rPr>
                <w:color w:val="FF0000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не менее 2300</w:t>
            </w:r>
          </w:p>
        </w:tc>
      </w:tr>
      <w:tr w:rsidR="0054197F" w:rsidRPr="002C7C7F" w14:paraId="35321FD2" w14:textId="77777777" w:rsidTr="0054197F">
        <w:trPr>
          <w:trHeight w:val="170"/>
        </w:trPr>
        <w:tc>
          <w:tcPr>
            <w:tcW w:w="710" w:type="dxa"/>
            <w:vMerge w:val="restart"/>
          </w:tcPr>
          <w:p w14:paraId="0C26597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4.2</w:t>
            </w:r>
          </w:p>
        </w:tc>
        <w:tc>
          <w:tcPr>
            <w:tcW w:w="1842" w:type="dxa"/>
            <w:vMerge w:val="restart"/>
          </w:tcPr>
          <w:p w14:paraId="3643348D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993" w:type="dxa"/>
            <w:vMerge w:val="restart"/>
            <w:vAlign w:val="center"/>
          </w:tcPr>
          <w:p w14:paraId="4B43C48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посещений в смену</w:t>
            </w:r>
          </w:p>
        </w:tc>
        <w:tc>
          <w:tcPr>
            <w:tcW w:w="850" w:type="dxa"/>
            <w:vAlign w:val="center"/>
          </w:tcPr>
          <w:p w14:paraId="01D7A84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495F132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5F6E2F2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2113212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5EB2A3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400</w:t>
            </w:r>
          </w:p>
        </w:tc>
        <w:tc>
          <w:tcPr>
            <w:tcW w:w="709" w:type="dxa"/>
            <w:vAlign w:val="center"/>
          </w:tcPr>
          <w:p w14:paraId="59C0169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92E795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400</w:t>
            </w:r>
          </w:p>
        </w:tc>
        <w:tc>
          <w:tcPr>
            <w:tcW w:w="637" w:type="dxa"/>
            <w:gridSpan w:val="2"/>
            <w:vAlign w:val="center"/>
          </w:tcPr>
          <w:p w14:paraId="46F1CF1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45A20F40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52FF40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BB25C7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1492B8B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5BC5431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39AC61F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2536FD9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49AAB6C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800</w:t>
            </w:r>
          </w:p>
        </w:tc>
      </w:tr>
      <w:tr w:rsidR="0054197F" w:rsidRPr="002C7C7F" w14:paraId="2E507A8C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5EFB91FB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741C2A17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7787A16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946C4C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1AF8E01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58B9903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1DF9C1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600</w:t>
            </w:r>
          </w:p>
        </w:tc>
        <w:tc>
          <w:tcPr>
            <w:tcW w:w="709" w:type="dxa"/>
            <w:vAlign w:val="center"/>
          </w:tcPr>
          <w:p w14:paraId="5A7360E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310</w:t>
            </w:r>
          </w:p>
        </w:tc>
        <w:tc>
          <w:tcPr>
            <w:tcW w:w="709" w:type="dxa"/>
            <w:vAlign w:val="center"/>
          </w:tcPr>
          <w:p w14:paraId="1759CCF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B1834E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1AB19B32" w14:textId="77777777" w:rsidR="0054197F" w:rsidRPr="003E43D8" w:rsidRDefault="0054197F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  <w:lang w:val="en-US"/>
              </w:rPr>
            </w:pPr>
            <w:r w:rsidRPr="003E43D8">
              <w:rPr>
                <w:color w:val="000000" w:themeColor="text1"/>
                <w:sz w:val="14"/>
                <w:szCs w:val="14"/>
                <w:lang w:val="en-US"/>
              </w:rPr>
              <w:t>300</w:t>
            </w:r>
          </w:p>
        </w:tc>
        <w:tc>
          <w:tcPr>
            <w:tcW w:w="638" w:type="dxa"/>
            <w:vAlign w:val="center"/>
          </w:tcPr>
          <w:p w14:paraId="2A9B7F98" w14:textId="77777777" w:rsidR="0054197F" w:rsidRPr="003E43D8" w:rsidRDefault="00A95C49" w:rsidP="002C7C7F">
            <w:pPr>
              <w:ind w:firstLine="0"/>
              <w:jc w:val="center"/>
              <w:rPr>
                <w:color w:val="000000" w:themeColor="text1"/>
                <w:sz w:val="14"/>
                <w:szCs w:val="14"/>
              </w:rPr>
            </w:pPr>
            <w:r w:rsidRPr="003E43D8">
              <w:rPr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A7AA71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600</w:t>
            </w:r>
          </w:p>
        </w:tc>
        <w:tc>
          <w:tcPr>
            <w:tcW w:w="709" w:type="dxa"/>
            <w:vAlign w:val="center"/>
          </w:tcPr>
          <w:p w14:paraId="3E67D72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30B67BF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63BE896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FAAD42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600</w:t>
            </w:r>
          </w:p>
        </w:tc>
        <w:tc>
          <w:tcPr>
            <w:tcW w:w="711" w:type="dxa"/>
            <w:vAlign w:val="center"/>
          </w:tcPr>
          <w:p w14:paraId="77995619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5088E1E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</w:t>
            </w:r>
            <w:r w:rsidRPr="003E43D8">
              <w:rPr>
                <w:color w:val="22272F"/>
                <w:sz w:val="14"/>
                <w:szCs w:val="14"/>
                <w:lang w:val="en-US"/>
              </w:rPr>
              <w:t>4</w:t>
            </w:r>
            <w:r w:rsidRPr="003E43D8">
              <w:rPr>
                <w:color w:val="22272F"/>
                <w:sz w:val="14"/>
                <w:szCs w:val="14"/>
              </w:rPr>
              <w:t>10</w:t>
            </w:r>
          </w:p>
        </w:tc>
      </w:tr>
      <w:tr w:rsidR="0054197F" w:rsidRPr="002C7C7F" w14:paraId="0625CB8D" w14:textId="77777777" w:rsidTr="0054197F">
        <w:trPr>
          <w:trHeight w:val="170"/>
        </w:trPr>
        <w:tc>
          <w:tcPr>
            <w:tcW w:w="710" w:type="dxa"/>
            <w:vMerge w:val="restart"/>
          </w:tcPr>
          <w:p w14:paraId="607A15D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4.3</w:t>
            </w:r>
          </w:p>
        </w:tc>
        <w:tc>
          <w:tcPr>
            <w:tcW w:w="1842" w:type="dxa"/>
            <w:vMerge w:val="restart"/>
          </w:tcPr>
          <w:p w14:paraId="46A4AFCC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993" w:type="dxa"/>
            <w:vMerge w:val="restart"/>
            <w:vAlign w:val="center"/>
          </w:tcPr>
          <w:p w14:paraId="36F9050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кв. м</w:t>
            </w:r>
          </w:p>
        </w:tc>
        <w:tc>
          <w:tcPr>
            <w:tcW w:w="850" w:type="dxa"/>
            <w:vAlign w:val="center"/>
          </w:tcPr>
          <w:p w14:paraId="0A42577A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2E22A1D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01A66EC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8F45CF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19F9B65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631935F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937975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637" w:type="dxa"/>
            <w:gridSpan w:val="2"/>
            <w:vAlign w:val="center"/>
          </w:tcPr>
          <w:p w14:paraId="44B52D9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75A38712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D81AFBB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33F6BE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31A7381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14:paraId="28CDCA6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79DA56D0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48415D6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0EA90B5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100</w:t>
            </w:r>
          </w:p>
        </w:tc>
      </w:tr>
      <w:tr w:rsidR="0054197F" w:rsidRPr="002C7C7F" w14:paraId="22288918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72FE8EC0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2AB7543C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56275EA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F6648B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5200627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14:paraId="73CEE5E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63565A88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500</w:t>
            </w:r>
          </w:p>
        </w:tc>
        <w:tc>
          <w:tcPr>
            <w:tcW w:w="709" w:type="dxa"/>
            <w:vAlign w:val="center"/>
          </w:tcPr>
          <w:p w14:paraId="02DBF33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1200</w:t>
            </w:r>
          </w:p>
        </w:tc>
        <w:tc>
          <w:tcPr>
            <w:tcW w:w="709" w:type="dxa"/>
            <w:vAlign w:val="center"/>
          </w:tcPr>
          <w:p w14:paraId="4B0F5136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5AB6D9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3C983D0E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376B1DF3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2368C14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500</w:t>
            </w:r>
          </w:p>
        </w:tc>
        <w:tc>
          <w:tcPr>
            <w:tcW w:w="709" w:type="dxa"/>
            <w:vAlign w:val="center"/>
          </w:tcPr>
          <w:p w14:paraId="04CB9E0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127964B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800</w:t>
            </w:r>
          </w:p>
        </w:tc>
        <w:tc>
          <w:tcPr>
            <w:tcW w:w="567" w:type="dxa"/>
            <w:vAlign w:val="center"/>
          </w:tcPr>
          <w:p w14:paraId="56192D2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EE5E9E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200</w:t>
            </w:r>
          </w:p>
        </w:tc>
        <w:tc>
          <w:tcPr>
            <w:tcW w:w="711" w:type="dxa"/>
            <w:vAlign w:val="center"/>
          </w:tcPr>
          <w:p w14:paraId="754A968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497ED7C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3300</w:t>
            </w:r>
          </w:p>
        </w:tc>
      </w:tr>
      <w:tr w:rsidR="0054197F" w:rsidRPr="002C7C7F" w14:paraId="6CD37F85" w14:textId="77777777" w:rsidTr="0054197F">
        <w:trPr>
          <w:trHeight w:val="170"/>
        </w:trPr>
        <w:tc>
          <w:tcPr>
            <w:tcW w:w="710" w:type="dxa"/>
            <w:vMerge w:val="restart"/>
          </w:tcPr>
          <w:p w14:paraId="0820201C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4.4</w:t>
            </w:r>
          </w:p>
        </w:tc>
        <w:tc>
          <w:tcPr>
            <w:tcW w:w="1842" w:type="dxa"/>
            <w:vMerge w:val="restart"/>
          </w:tcPr>
          <w:p w14:paraId="537C8319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993" w:type="dxa"/>
            <w:vMerge w:val="restart"/>
            <w:vAlign w:val="center"/>
          </w:tcPr>
          <w:p w14:paraId="6ABE475F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машино-мест</w:t>
            </w:r>
          </w:p>
        </w:tc>
        <w:tc>
          <w:tcPr>
            <w:tcW w:w="850" w:type="dxa"/>
            <w:vAlign w:val="center"/>
          </w:tcPr>
          <w:p w14:paraId="20C4F9E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сущ.</w:t>
            </w:r>
          </w:p>
        </w:tc>
        <w:tc>
          <w:tcPr>
            <w:tcW w:w="709" w:type="dxa"/>
            <w:vAlign w:val="center"/>
          </w:tcPr>
          <w:p w14:paraId="3FB4E0F3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9269AAE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7908B4DD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200</w:t>
            </w:r>
          </w:p>
        </w:tc>
        <w:tc>
          <w:tcPr>
            <w:tcW w:w="709" w:type="dxa"/>
            <w:vAlign w:val="center"/>
          </w:tcPr>
          <w:p w14:paraId="5E0F7034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500</w:t>
            </w:r>
          </w:p>
        </w:tc>
        <w:tc>
          <w:tcPr>
            <w:tcW w:w="709" w:type="dxa"/>
            <w:vAlign w:val="center"/>
          </w:tcPr>
          <w:p w14:paraId="115066B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54813C91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400</w:t>
            </w:r>
          </w:p>
        </w:tc>
        <w:tc>
          <w:tcPr>
            <w:tcW w:w="637" w:type="dxa"/>
            <w:gridSpan w:val="2"/>
            <w:vAlign w:val="center"/>
          </w:tcPr>
          <w:p w14:paraId="7CFD6874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300</w:t>
            </w:r>
          </w:p>
        </w:tc>
        <w:tc>
          <w:tcPr>
            <w:tcW w:w="638" w:type="dxa"/>
            <w:vAlign w:val="center"/>
          </w:tcPr>
          <w:p w14:paraId="209D2BEB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48AAA0ED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709" w:type="dxa"/>
            <w:vAlign w:val="center"/>
          </w:tcPr>
          <w:p w14:paraId="54EC73AC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0E1E639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14:paraId="3EDEF34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0A284583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11" w:type="dxa"/>
            <w:vAlign w:val="center"/>
          </w:tcPr>
          <w:p w14:paraId="45FF6E15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732EFE0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1600</w:t>
            </w:r>
          </w:p>
        </w:tc>
      </w:tr>
      <w:tr w:rsidR="0054197F" w:rsidRPr="002C7C7F" w14:paraId="1FA3FCDA" w14:textId="77777777" w:rsidTr="0054197F">
        <w:trPr>
          <w:trHeight w:val="170"/>
        </w:trPr>
        <w:tc>
          <w:tcPr>
            <w:tcW w:w="710" w:type="dxa"/>
            <w:vMerge/>
            <w:vAlign w:val="center"/>
          </w:tcPr>
          <w:p w14:paraId="08D007A2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1842" w:type="dxa"/>
            <w:vMerge/>
            <w:vAlign w:val="center"/>
          </w:tcPr>
          <w:p w14:paraId="2FC17E23" w14:textId="77777777" w:rsidR="0054197F" w:rsidRPr="002C7C7F" w:rsidRDefault="0054197F" w:rsidP="002C7C7F">
            <w:pPr>
              <w:ind w:firstLine="0"/>
              <w:jc w:val="left"/>
              <w:rPr>
                <w:color w:val="22272F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14:paraId="2D10C59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7798A52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план.</w:t>
            </w:r>
          </w:p>
        </w:tc>
        <w:tc>
          <w:tcPr>
            <w:tcW w:w="709" w:type="dxa"/>
            <w:vAlign w:val="center"/>
          </w:tcPr>
          <w:p w14:paraId="0CBC62C7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1400</w:t>
            </w:r>
          </w:p>
        </w:tc>
        <w:tc>
          <w:tcPr>
            <w:tcW w:w="709" w:type="dxa"/>
            <w:gridSpan w:val="2"/>
            <w:vAlign w:val="center"/>
          </w:tcPr>
          <w:p w14:paraId="322630DB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14:paraId="7E2CFCC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1400</w:t>
            </w:r>
          </w:p>
        </w:tc>
        <w:tc>
          <w:tcPr>
            <w:tcW w:w="709" w:type="dxa"/>
            <w:vAlign w:val="center"/>
          </w:tcPr>
          <w:p w14:paraId="1EE93EA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2100</w:t>
            </w:r>
          </w:p>
        </w:tc>
        <w:tc>
          <w:tcPr>
            <w:tcW w:w="709" w:type="dxa"/>
            <w:vAlign w:val="center"/>
          </w:tcPr>
          <w:p w14:paraId="751430C0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700</w:t>
            </w:r>
          </w:p>
        </w:tc>
        <w:tc>
          <w:tcPr>
            <w:tcW w:w="709" w:type="dxa"/>
            <w:vAlign w:val="center"/>
          </w:tcPr>
          <w:p w14:paraId="229F3189" w14:textId="77777777" w:rsidR="0054197F" w:rsidRPr="002C7C7F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2C7C7F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7" w:type="dxa"/>
            <w:gridSpan w:val="2"/>
            <w:vAlign w:val="center"/>
          </w:tcPr>
          <w:p w14:paraId="503C0AF1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638" w:type="dxa"/>
            <w:vAlign w:val="center"/>
          </w:tcPr>
          <w:p w14:paraId="2A7CA5E8" w14:textId="77777777" w:rsidR="0054197F" w:rsidRPr="003E43D8" w:rsidRDefault="00A95C49" w:rsidP="002C7C7F">
            <w:pPr>
              <w:ind w:firstLine="0"/>
              <w:jc w:val="center"/>
              <w:rPr>
                <w:color w:val="22272F"/>
                <w:sz w:val="14"/>
                <w:szCs w:val="14"/>
                <w:lang w:val="en-US"/>
              </w:rPr>
            </w:pPr>
            <w:r w:rsidRPr="003E43D8">
              <w:rPr>
                <w:color w:val="22272F"/>
                <w:sz w:val="14"/>
                <w:szCs w:val="14"/>
                <w:lang w:val="en-US"/>
              </w:rPr>
              <w:t>300</w:t>
            </w:r>
          </w:p>
        </w:tc>
        <w:tc>
          <w:tcPr>
            <w:tcW w:w="709" w:type="dxa"/>
            <w:vAlign w:val="center"/>
          </w:tcPr>
          <w:p w14:paraId="0AF56D68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1400</w:t>
            </w:r>
          </w:p>
        </w:tc>
        <w:tc>
          <w:tcPr>
            <w:tcW w:w="709" w:type="dxa"/>
            <w:vAlign w:val="center"/>
          </w:tcPr>
          <w:p w14:paraId="0472E422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14:paraId="46A6AC6A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1400</w:t>
            </w:r>
          </w:p>
        </w:tc>
        <w:tc>
          <w:tcPr>
            <w:tcW w:w="567" w:type="dxa"/>
            <w:vAlign w:val="center"/>
          </w:tcPr>
          <w:p w14:paraId="033143F7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14:paraId="14090BF6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120</w:t>
            </w:r>
          </w:p>
        </w:tc>
        <w:tc>
          <w:tcPr>
            <w:tcW w:w="711" w:type="dxa"/>
            <w:vAlign w:val="center"/>
          </w:tcPr>
          <w:p w14:paraId="3A1C9CCF" w14:textId="77777777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</w:rPr>
            </w:pPr>
            <w:r w:rsidRPr="003E43D8">
              <w:rPr>
                <w:color w:val="22272F"/>
                <w:sz w:val="14"/>
                <w:szCs w:val="14"/>
              </w:rPr>
              <w:t>-</w:t>
            </w:r>
          </w:p>
        </w:tc>
        <w:tc>
          <w:tcPr>
            <w:tcW w:w="784" w:type="dxa"/>
            <w:vAlign w:val="center"/>
          </w:tcPr>
          <w:p w14:paraId="76B883C4" w14:textId="0D661B7C" w:rsidR="0054197F" w:rsidRPr="003E43D8" w:rsidRDefault="0054197F" w:rsidP="002C7C7F">
            <w:pPr>
              <w:ind w:firstLine="0"/>
              <w:jc w:val="center"/>
              <w:rPr>
                <w:color w:val="22272F"/>
                <w:sz w:val="14"/>
                <w:szCs w:val="14"/>
                <w:lang w:val="en-US"/>
              </w:rPr>
            </w:pPr>
            <w:r w:rsidRPr="003E43D8">
              <w:rPr>
                <w:color w:val="22272F"/>
                <w:sz w:val="14"/>
                <w:szCs w:val="14"/>
                <w:lang w:val="en-US"/>
              </w:rPr>
              <w:t>8820</w:t>
            </w:r>
          </w:p>
        </w:tc>
      </w:tr>
    </w:tbl>
    <w:p w14:paraId="7127FA67" w14:textId="260EC3F1" w:rsidR="00DA0E7B" w:rsidRDefault="00537CE5" w:rsidP="00537CE5">
      <w:pPr>
        <w:autoSpaceDE w:val="0"/>
        <w:autoSpaceDN w:val="0"/>
        <w:adjustRightInd w:val="0"/>
        <w:ind w:right="-285" w:firstLine="0"/>
        <w:rPr>
          <w:szCs w:val="28"/>
        </w:rPr>
      </w:pPr>
      <w:r>
        <w:rPr>
          <w:noProof/>
        </w:rPr>
        <w:pict w14:anchorId="445A6CE4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2052" type="#_x0000_t202" style="position:absolute;left:0;text-align:left;margin-left:734.3pt;margin-top:-24.8pt;width:23.55pt;height:24.9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Надпись 2">
              <w:txbxContent>
                <w:p w14:paraId="23837544" w14:textId="0995798E" w:rsidR="00537CE5" w:rsidRPr="00537CE5" w:rsidRDefault="00537CE5" w:rsidP="00537CE5">
                  <w:pPr>
                    <w:ind w:firstLine="0"/>
                    <w:jc w:val="left"/>
                  </w:pPr>
                  <w:r>
                    <w:t>»</w:t>
                  </w:r>
                </w:p>
              </w:txbxContent>
            </v:textbox>
          </v:shape>
        </w:pict>
      </w:r>
    </w:p>
    <w:sectPr w:rsidR="00DA0E7B" w:rsidSect="000555F3">
      <w:headerReference w:type="default" r:id="rId8"/>
      <w:pgSz w:w="16838" w:h="11906" w:orient="landscape" w:code="9"/>
      <w:pgMar w:top="1134" w:right="1134" w:bottom="851" w:left="1134" w:header="284" w:footer="36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9335A" w14:textId="77777777" w:rsidR="002C7C7F" w:rsidRDefault="002C7C7F">
      <w:r>
        <w:separator/>
      </w:r>
    </w:p>
  </w:endnote>
  <w:endnote w:type="continuationSeparator" w:id="0">
    <w:p w14:paraId="2F7357D9" w14:textId="77777777" w:rsidR="002C7C7F" w:rsidRDefault="002C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6F7" w14:textId="77777777" w:rsidR="002C7C7F" w:rsidRDefault="002C7C7F">
      <w:r>
        <w:separator/>
      </w:r>
    </w:p>
  </w:footnote>
  <w:footnote w:type="continuationSeparator" w:id="0">
    <w:p w14:paraId="4CC6C49C" w14:textId="77777777" w:rsidR="002C7C7F" w:rsidRDefault="002C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023DD" w14:textId="77777777" w:rsidR="002C7C7F" w:rsidRDefault="00CE0CDB">
    <w:pPr>
      <w:pStyle w:val="af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3FE4A6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8C9332F"/>
    <w:multiLevelType w:val="multilevel"/>
    <w:tmpl w:val="934EB63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48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296" w:hanging="292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6" w15:restartNumberingAfterBreak="0">
    <w:nsid w:val="091402F8"/>
    <w:multiLevelType w:val="multilevel"/>
    <w:tmpl w:val="25E291A8"/>
    <w:lvl w:ilvl="0">
      <w:start w:val="1"/>
      <w:numFmt w:val="russianLower"/>
      <w:lvlText w:val="%1)"/>
      <w:lvlJc w:val="left"/>
      <w:pPr>
        <w:tabs>
          <w:tab w:val="num" w:pos="1134"/>
        </w:tabs>
        <w:ind w:left="0" w:firstLine="100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 w15:restartNumberingAfterBreak="0">
    <w:nsid w:val="0C4449A3"/>
    <w:multiLevelType w:val="hybridMultilevel"/>
    <w:tmpl w:val="112AE322"/>
    <w:lvl w:ilvl="0" w:tplc="983A680C">
      <w:start w:val="2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26F2CFB"/>
    <w:multiLevelType w:val="multilevel"/>
    <w:tmpl w:val="AC5A7A0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5F72C8"/>
    <w:multiLevelType w:val="hybridMultilevel"/>
    <w:tmpl w:val="49EC4934"/>
    <w:lvl w:ilvl="0" w:tplc="78D85B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184C35"/>
    <w:multiLevelType w:val="hybridMultilevel"/>
    <w:tmpl w:val="978E8AD2"/>
    <w:lvl w:ilvl="0" w:tplc="CFBE56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AF4B01"/>
    <w:multiLevelType w:val="hybridMultilevel"/>
    <w:tmpl w:val="42065E0A"/>
    <w:lvl w:ilvl="0" w:tplc="BB043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E5972"/>
    <w:multiLevelType w:val="hybridMultilevel"/>
    <w:tmpl w:val="7C264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412765"/>
    <w:multiLevelType w:val="hybridMultilevel"/>
    <w:tmpl w:val="17B8370A"/>
    <w:lvl w:ilvl="0" w:tplc="CFBE5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B6384"/>
    <w:multiLevelType w:val="hybridMultilevel"/>
    <w:tmpl w:val="BE4E6512"/>
    <w:lvl w:ilvl="0" w:tplc="C1F08C76">
      <w:start w:val="1"/>
      <w:numFmt w:val="decimal"/>
      <w:lvlText w:val="%1)"/>
      <w:lvlJc w:val="left"/>
      <w:pPr>
        <w:ind w:left="136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0076D2"/>
    <w:multiLevelType w:val="hybridMultilevel"/>
    <w:tmpl w:val="00FC4392"/>
    <w:lvl w:ilvl="0" w:tplc="8DBCF112">
      <w:start w:val="1"/>
      <w:numFmt w:val="russianLower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6A66DC1"/>
    <w:multiLevelType w:val="hybridMultilevel"/>
    <w:tmpl w:val="F224141C"/>
    <w:lvl w:ilvl="0" w:tplc="9EB035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87E7EC6"/>
    <w:multiLevelType w:val="hybridMultilevel"/>
    <w:tmpl w:val="FB16015E"/>
    <w:lvl w:ilvl="0" w:tplc="04190001">
      <w:start w:val="1"/>
      <w:numFmt w:val="bullet"/>
      <w:pStyle w:val="3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8846D88"/>
    <w:multiLevelType w:val="hybridMultilevel"/>
    <w:tmpl w:val="46D495BA"/>
    <w:lvl w:ilvl="0" w:tplc="7E5C2A8C">
      <w:start w:val="1"/>
      <w:numFmt w:val="bullet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C6F76"/>
    <w:multiLevelType w:val="hybridMultilevel"/>
    <w:tmpl w:val="BA36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2685E"/>
    <w:multiLevelType w:val="hybridMultilevel"/>
    <w:tmpl w:val="4942E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D7ED8"/>
    <w:multiLevelType w:val="hybridMultilevel"/>
    <w:tmpl w:val="0234EFA2"/>
    <w:lvl w:ilvl="0" w:tplc="D58E1FF8">
      <w:start w:val="1"/>
      <w:numFmt w:val="bullet"/>
      <w:pStyle w:val="a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220508062">
    <w:abstractNumId w:val="5"/>
  </w:num>
  <w:num w:numId="2" w16cid:durableId="1733192119">
    <w:abstractNumId w:val="18"/>
  </w:num>
  <w:num w:numId="3" w16cid:durableId="1474522881">
    <w:abstractNumId w:val="15"/>
  </w:num>
  <w:num w:numId="4" w16cid:durableId="1943802116">
    <w:abstractNumId w:val="6"/>
  </w:num>
  <w:num w:numId="5" w16cid:durableId="1236353455">
    <w:abstractNumId w:val="14"/>
  </w:num>
  <w:num w:numId="6" w16cid:durableId="2130969460">
    <w:abstractNumId w:val="9"/>
  </w:num>
  <w:num w:numId="7" w16cid:durableId="861363227">
    <w:abstractNumId w:val="1"/>
  </w:num>
  <w:num w:numId="8" w16cid:durableId="41443396">
    <w:abstractNumId w:val="2"/>
  </w:num>
  <w:num w:numId="9" w16cid:durableId="1911646224">
    <w:abstractNumId w:val="7"/>
  </w:num>
  <w:num w:numId="10" w16cid:durableId="892159255">
    <w:abstractNumId w:val="19"/>
  </w:num>
  <w:num w:numId="11" w16cid:durableId="457451973">
    <w:abstractNumId w:val="20"/>
  </w:num>
  <w:num w:numId="12" w16cid:durableId="1945455271">
    <w:abstractNumId w:val="16"/>
  </w:num>
  <w:num w:numId="13" w16cid:durableId="442306733">
    <w:abstractNumId w:val="11"/>
  </w:num>
  <w:num w:numId="14" w16cid:durableId="2318009">
    <w:abstractNumId w:val="12"/>
  </w:num>
  <w:num w:numId="15" w16cid:durableId="724842493">
    <w:abstractNumId w:val="10"/>
  </w:num>
  <w:num w:numId="16" w16cid:durableId="1976793699">
    <w:abstractNumId w:val="13"/>
  </w:num>
  <w:num w:numId="17" w16cid:durableId="1309094121">
    <w:abstractNumId w:val="8"/>
  </w:num>
  <w:num w:numId="18" w16cid:durableId="1044864201">
    <w:abstractNumId w:val="17"/>
  </w:num>
  <w:num w:numId="19" w16cid:durableId="302581076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ctiveWritingStyle w:appName="MSWord" w:lang="ru-RU" w:vendorID="1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357"/>
  <w:doNotHyphenateCaps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53">
      <o:colormru v:ext="edit" colors="#9d9b4d,#b1ab8b,#0a4bc0,#0bb2ed,#0b8fd1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C55"/>
    <w:rsid w:val="00000266"/>
    <w:rsid w:val="00004678"/>
    <w:rsid w:val="000055F2"/>
    <w:rsid w:val="000066EB"/>
    <w:rsid w:val="00006D38"/>
    <w:rsid w:val="00011532"/>
    <w:rsid w:val="00012533"/>
    <w:rsid w:val="00013E20"/>
    <w:rsid w:val="00015204"/>
    <w:rsid w:val="0001591B"/>
    <w:rsid w:val="00016A00"/>
    <w:rsid w:val="00017246"/>
    <w:rsid w:val="00017E21"/>
    <w:rsid w:val="00017E3C"/>
    <w:rsid w:val="00021000"/>
    <w:rsid w:val="00021587"/>
    <w:rsid w:val="00021C7D"/>
    <w:rsid w:val="00022129"/>
    <w:rsid w:val="00023DD9"/>
    <w:rsid w:val="00024A73"/>
    <w:rsid w:val="000252A3"/>
    <w:rsid w:val="000252E1"/>
    <w:rsid w:val="00025927"/>
    <w:rsid w:val="00030A36"/>
    <w:rsid w:val="00032836"/>
    <w:rsid w:val="000339AF"/>
    <w:rsid w:val="0003432A"/>
    <w:rsid w:val="00034BC5"/>
    <w:rsid w:val="0003687F"/>
    <w:rsid w:val="0003710D"/>
    <w:rsid w:val="0003728D"/>
    <w:rsid w:val="00040ADB"/>
    <w:rsid w:val="00040DB8"/>
    <w:rsid w:val="00040E1C"/>
    <w:rsid w:val="00044EF1"/>
    <w:rsid w:val="00047C60"/>
    <w:rsid w:val="00051321"/>
    <w:rsid w:val="00053B0D"/>
    <w:rsid w:val="00053DF5"/>
    <w:rsid w:val="00054072"/>
    <w:rsid w:val="00054B42"/>
    <w:rsid w:val="000555F3"/>
    <w:rsid w:val="00055DDC"/>
    <w:rsid w:val="00056B2E"/>
    <w:rsid w:val="00061845"/>
    <w:rsid w:val="00061CD5"/>
    <w:rsid w:val="00061E0C"/>
    <w:rsid w:val="00064A6A"/>
    <w:rsid w:val="000669A6"/>
    <w:rsid w:val="00066AF7"/>
    <w:rsid w:val="00067957"/>
    <w:rsid w:val="0007125B"/>
    <w:rsid w:val="000714B6"/>
    <w:rsid w:val="000715A3"/>
    <w:rsid w:val="00071BA9"/>
    <w:rsid w:val="00072C3B"/>
    <w:rsid w:val="0007307D"/>
    <w:rsid w:val="000741EF"/>
    <w:rsid w:val="00075778"/>
    <w:rsid w:val="000757CC"/>
    <w:rsid w:val="00076F7C"/>
    <w:rsid w:val="0007790D"/>
    <w:rsid w:val="0008002D"/>
    <w:rsid w:val="000812FE"/>
    <w:rsid w:val="0008142D"/>
    <w:rsid w:val="0008285D"/>
    <w:rsid w:val="00082F9C"/>
    <w:rsid w:val="00083072"/>
    <w:rsid w:val="000844F1"/>
    <w:rsid w:val="000855E8"/>
    <w:rsid w:val="00085B8D"/>
    <w:rsid w:val="00085F07"/>
    <w:rsid w:val="000908FC"/>
    <w:rsid w:val="000909C1"/>
    <w:rsid w:val="00090D58"/>
    <w:rsid w:val="00091642"/>
    <w:rsid w:val="0009180A"/>
    <w:rsid w:val="00093A34"/>
    <w:rsid w:val="00095971"/>
    <w:rsid w:val="000A1C57"/>
    <w:rsid w:val="000A1CDC"/>
    <w:rsid w:val="000A27EC"/>
    <w:rsid w:val="000A3ADF"/>
    <w:rsid w:val="000A5B04"/>
    <w:rsid w:val="000A7385"/>
    <w:rsid w:val="000B0FAE"/>
    <w:rsid w:val="000B17C1"/>
    <w:rsid w:val="000B1B7C"/>
    <w:rsid w:val="000B3511"/>
    <w:rsid w:val="000B76F1"/>
    <w:rsid w:val="000C23CB"/>
    <w:rsid w:val="000C2685"/>
    <w:rsid w:val="000C446A"/>
    <w:rsid w:val="000C4FE4"/>
    <w:rsid w:val="000C5B2A"/>
    <w:rsid w:val="000C70A6"/>
    <w:rsid w:val="000D08AC"/>
    <w:rsid w:val="000D0EBB"/>
    <w:rsid w:val="000D1FEF"/>
    <w:rsid w:val="000D48BD"/>
    <w:rsid w:val="000D4DDB"/>
    <w:rsid w:val="000D50C6"/>
    <w:rsid w:val="000D558B"/>
    <w:rsid w:val="000E062C"/>
    <w:rsid w:val="000E069C"/>
    <w:rsid w:val="000E0993"/>
    <w:rsid w:val="000E17ED"/>
    <w:rsid w:val="000E241E"/>
    <w:rsid w:val="000E299B"/>
    <w:rsid w:val="000E33DA"/>
    <w:rsid w:val="000E39E5"/>
    <w:rsid w:val="000E6396"/>
    <w:rsid w:val="000F00FB"/>
    <w:rsid w:val="000F05B8"/>
    <w:rsid w:val="000F14AE"/>
    <w:rsid w:val="000F1DCB"/>
    <w:rsid w:val="000F1E1D"/>
    <w:rsid w:val="000F2BFB"/>
    <w:rsid w:val="000F2D35"/>
    <w:rsid w:val="000F3D7D"/>
    <w:rsid w:val="000F489E"/>
    <w:rsid w:val="000F6935"/>
    <w:rsid w:val="00103897"/>
    <w:rsid w:val="0010660E"/>
    <w:rsid w:val="00106851"/>
    <w:rsid w:val="00106CB9"/>
    <w:rsid w:val="001109F8"/>
    <w:rsid w:val="00111BD7"/>
    <w:rsid w:val="00111D36"/>
    <w:rsid w:val="00113922"/>
    <w:rsid w:val="00114B60"/>
    <w:rsid w:val="00115C1C"/>
    <w:rsid w:val="00115D5B"/>
    <w:rsid w:val="00117B70"/>
    <w:rsid w:val="00121929"/>
    <w:rsid w:val="001225BC"/>
    <w:rsid w:val="0012365A"/>
    <w:rsid w:val="00124ADE"/>
    <w:rsid w:val="0012708A"/>
    <w:rsid w:val="00127A9C"/>
    <w:rsid w:val="00127E88"/>
    <w:rsid w:val="00130440"/>
    <w:rsid w:val="00130E99"/>
    <w:rsid w:val="00130EEC"/>
    <w:rsid w:val="0013437F"/>
    <w:rsid w:val="0014039E"/>
    <w:rsid w:val="0014233D"/>
    <w:rsid w:val="00144677"/>
    <w:rsid w:val="00145D22"/>
    <w:rsid w:val="00145EA6"/>
    <w:rsid w:val="001467B0"/>
    <w:rsid w:val="001476F1"/>
    <w:rsid w:val="00150089"/>
    <w:rsid w:val="00150458"/>
    <w:rsid w:val="001526C7"/>
    <w:rsid w:val="001549E8"/>
    <w:rsid w:val="00154AE4"/>
    <w:rsid w:val="00154E07"/>
    <w:rsid w:val="00156EB0"/>
    <w:rsid w:val="001607BE"/>
    <w:rsid w:val="00160FF1"/>
    <w:rsid w:val="0016170C"/>
    <w:rsid w:val="00161CF1"/>
    <w:rsid w:val="001624F9"/>
    <w:rsid w:val="001627DD"/>
    <w:rsid w:val="00163DD7"/>
    <w:rsid w:val="00164E78"/>
    <w:rsid w:val="0016580C"/>
    <w:rsid w:val="00167302"/>
    <w:rsid w:val="001734A3"/>
    <w:rsid w:val="001738A4"/>
    <w:rsid w:val="00174B76"/>
    <w:rsid w:val="00175B80"/>
    <w:rsid w:val="00176B6F"/>
    <w:rsid w:val="0017742B"/>
    <w:rsid w:val="0017763D"/>
    <w:rsid w:val="00177DF4"/>
    <w:rsid w:val="0018083B"/>
    <w:rsid w:val="00183628"/>
    <w:rsid w:val="00185594"/>
    <w:rsid w:val="001855E4"/>
    <w:rsid w:val="00185D1F"/>
    <w:rsid w:val="00186119"/>
    <w:rsid w:val="00186F8D"/>
    <w:rsid w:val="00187FB4"/>
    <w:rsid w:val="001900CC"/>
    <w:rsid w:val="00190281"/>
    <w:rsid w:val="00190397"/>
    <w:rsid w:val="0019232C"/>
    <w:rsid w:val="00193748"/>
    <w:rsid w:val="001949F2"/>
    <w:rsid w:val="00197417"/>
    <w:rsid w:val="001974E8"/>
    <w:rsid w:val="001A0189"/>
    <w:rsid w:val="001A0FEC"/>
    <w:rsid w:val="001A188F"/>
    <w:rsid w:val="001A21DA"/>
    <w:rsid w:val="001A2392"/>
    <w:rsid w:val="001A352F"/>
    <w:rsid w:val="001A3AAB"/>
    <w:rsid w:val="001A6F12"/>
    <w:rsid w:val="001B03FB"/>
    <w:rsid w:val="001B0F97"/>
    <w:rsid w:val="001B2314"/>
    <w:rsid w:val="001B24F9"/>
    <w:rsid w:val="001B2B6F"/>
    <w:rsid w:val="001B41EA"/>
    <w:rsid w:val="001B5423"/>
    <w:rsid w:val="001B5E37"/>
    <w:rsid w:val="001B679E"/>
    <w:rsid w:val="001B6FD9"/>
    <w:rsid w:val="001C0C9F"/>
    <w:rsid w:val="001C2C63"/>
    <w:rsid w:val="001C2DD2"/>
    <w:rsid w:val="001C4493"/>
    <w:rsid w:val="001C4A8D"/>
    <w:rsid w:val="001C5099"/>
    <w:rsid w:val="001C68B3"/>
    <w:rsid w:val="001C6B1F"/>
    <w:rsid w:val="001D31F6"/>
    <w:rsid w:val="001D3E2B"/>
    <w:rsid w:val="001D4025"/>
    <w:rsid w:val="001D5C59"/>
    <w:rsid w:val="001E0267"/>
    <w:rsid w:val="001E1751"/>
    <w:rsid w:val="001E1E1F"/>
    <w:rsid w:val="001E213B"/>
    <w:rsid w:val="001E22B1"/>
    <w:rsid w:val="001E368B"/>
    <w:rsid w:val="001E4BEA"/>
    <w:rsid w:val="001E4DD0"/>
    <w:rsid w:val="001E4E96"/>
    <w:rsid w:val="001E531A"/>
    <w:rsid w:val="001E5E40"/>
    <w:rsid w:val="001E7373"/>
    <w:rsid w:val="001F05D6"/>
    <w:rsid w:val="001F08B6"/>
    <w:rsid w:val="001F1896"/>
    <w:rsid w:val="001F24CB"/>
    <w:rsid w:val="001F29F0"/>
    <w:rsid w:val="001F2C66"/>
    <w:rsid w:val="001F37E8"/>
    <w:rsid w:val="001F4979"/>
    <w:rsid w:val="001F4CC3"/>
    <w:rsid w:val="00200215"/>
    <w:rsid w:val="0020074D"/>
    <w:rsid w:val="002009FA"/>
    <w:rsid w:val="0020313C"/>
    <w:rsid w:val="00204669"/>
    <w:rsid w:val="0020692F"/>
    <w:rsid w:val="00207309"/>
    <w:rsid w:val="0021395E"/>
    <w:rsid w:val="00214C53"/>
    <w:rsid w:val="0021686F"/>
    <w:rsid w:val="002178FB"/>
    <w:rsid w:val="002230B5"/>
    <w:rsid w:val="0022420E"/>
    <w:rsid w:val="00224D08"/>
    <w:rsid w:val="002272F8"/>
    <w:rsid w:val="002308BF"/>
    <w:rsid w:val="00230B9D"/>
    <w:rsid w:val="00231274"/>
    <w:rsid w:val="00232F80"/>
    <w:rsid w:val="00233764"/>
    <w:rsid w:val="00234572"/>
    <w:rsid w:val="00235BDA"/>
    <w:rsid w:val="00236E04"/>
    <w:rsid w:val="0024205E"/>
    <w:rsid w:val="00243C94"/>
    <w:rsid w:val="00246860"/>
    <w:rsid w:val="00246BC1"/>
    <w:rsid w:val="00247E33"/>
    <w:rsid w:val="00252471"/>
    <w:rsid w:val="00252FA0"/>
    <w:rsid w:val="00253111"/>
    <w:rsid w:val="002534EC"/>
    <w:rsid w:val="0025359C"/>
    <w:rsid w:val="002548A7"/>
    <w:rsid w:val="002564A8"/>
    <w:rsid w:val="00256A66"/>
    <w:rsid w:val="00256A9E"/>
    <w:rsid w:val="00257C9F"/>
    <w:rsid w:val="00260D42"/>
    <w:rsid w:val="0026196C"/>
    <w:rsid w:val="002623AA"/>
    <w:rsid w:val="00262FE0"/>
    <w:rsid w:val="00263024"/>
    <w:rsid w:val="00265394"/>
    <w:rsid w:val="0026547B"/>
    <w:rsid w:val="0026758D"/>
    <w:rsid w:val="00267EF5"/>
    <w:rsid w:val="00273CC2"/>
    <w:rsid w:val="002770E3"/>
    <w:rsid w:val="00281A37"/>
    <w:rsid w:val="0028246D"/>
    <w:rsid w:val="00284C15"/>
    <w:rsid w:val="00285676"/>
    <w:rsid w:val="00285C17"/>
    <w:rsid w:val="00285FF4"/>
    <w:rsid w:val="002861AD"/>
    <w:rsid w:val="0028679D"/>
    <w:rsid w:val="002867A2"/>
    <w:rsid w:val="00286C63"/>
    <w:rsid w:val="00287A7E"/>
    <w:rsid w:val="0029013C"/>
    <w:rsid w:val="00290224"/>
    <w:rsid w:val="002910BE"/>
    <w:rsid w:val="00291552"/>
    <w:rsid w:val="002916B5"/>
    <w:rsid w:val="00292AAB"/>
    <w:rsid w:val="00292BF3"/>
    <w:rsid w:val="0029494E"/>
    <w:rsid w:val="00295CF7"/>
    <w:rsid w:val="00296243"/>
    <w:rsid w:val="00296721"/>
    <w:rsid w:val="0029695A"/>
    <w:rsid w:val="00296D25"/>
    <w:rsid w:val="00297CEF"/>
    <w:rsid w:val="002A056F"/>
    <w:rsid w:val="002A2199"/>
    <w:rsid w:val="002A25C3"/>
    <w:rsid w:val="002A2D64"/>
    <w:rsid w:val="002A3642"/>
    <w:rsid w:val="002A5CF0"/>
    <w:rsid w:val="002B1420"/>
    <w:rsid w:val="002B21AF"/>
    <w:rsid w:val="002B3686"/>
    <w:rsid w:val="002B406B"/>
    <w:rsid w:val="002B41F7"/>
    <w:rsid w:val="002B44FE"/>
    <w:rsid w:val="002B5311"/>
    <w:rsid w:val="002B58CE"/>
    <w:rsid w:val="002B699F"/>
    <w:rsid w:val="002B753F"/>
    <w:rsid w:val="002C0065"/>
    <w:rsid w:val="002C0960"/>
    <w:rsid w:val="002C0CD3"/>
    <w:rsid w:val="002C2620"/>
    <w:rsid w:val="002C5FBD"/>
    <w:rsid w:val="002C664B"/>
    <w:rsid w:val="002C7257"/>
    <w:rsid w:val="002C7B87"/>
    <w:rsid w:val="002C7C7F"/>
    <w:rsid w:val="002D07B6"/>
    <w:rsid w:val="002D0A12"/>
    <w:rsid w:val="002D107A"/>
    <w:rsid w:val="002D20DE"/>
    <w:rsid w:val="002D2517"/>
    <w:rsid w:val="002D2582"/>
    <w:rsid w:val="002D3531"/>
    <w:rsid w:val="002D38F9"/>
    <w:rsid w:val="002D45DB"/>
    <w:rsid w:val="002D62EA"/>
    <w:rsid w:val="002D6449"/>
    <w:rsid w:val="002D761B"/>
    <w:rsid w:val="002E15E0"/>
    <w:rsid w:val="002E1D53"/>
    <w:rsid w:val="002E2280"/>
    <w:rsid w:val="002E2C54"/>
    <w:rsid w:val="002E38CD"/>
    <w:rsid w:val="002E5084"/>
    <w:rsid w:val="002E54D0"/>
    <w:rsid w:val="002E77E1"/>
    <w:rsid w:val="002E7A62"/>
    <w:rsid w:val="002F17BA"/>
    <w:rsid w:val="002F1F33"/>
    <w:rsid w:val="002F2875"/>
    <w:rsid w:val="002F2D5B"/>
    <w:rsid w:val="002F322C"/>
    <w:rsid w:val="002F4053"/>
    <w:rsid w:val="002F51C0"/>
    <w:rsid w:val="002F7E52"/>
    <w:rsid w:val="003001FD"/>
    <w:rsid w:val="00300D28"/>
    <w:rsid w:val="00302FA8"/>
    <w:rsid w:val="00304E57"/>
    <w:rsid w:val="00310D35"/>
    <w:rsid w:val="0031186A"/>
    <w:rsid w:val="00311B85"/>
    <w:rsid w:val="003121CC"/>
    <w:rsid w:val="00312CBE"/>
    <w:rsid w:val="003132B9"/>
    <w:rsid w:val="003134E2"/>
    <w:rsid w:val="00313E60"/>
    <w:rsid w:val="00313F23"/>
    <w:rsid w:val="00314C05"/>
    <w:rsid w:val="003202CB"/>
    <w:rsid w:val="00321883"/>
    <w:rsid w:val="00324F9B"/>
    <w:rsid w:val="0032579C"/>
    <w:rsid w:val="00325973"/>
    <w:rsid w:val="00326F30"/>
    <w:rsid w:val="00327261"/>
    <w:rsid w:val="0032729C"/>
    <w:rsid w:val="00327F34"/>
    <w:rsid w:val="0033046D"/>
    <w:rsid w:val="00330B30"/>
    <w:rsid w:val="00332069"/>
    <w:rsid w:val="00333B54"/>
    <w:rsid w:val="003402BB"/>
    <w:rsid w:val="0034137B"/>
    <w:rsid w:val="00341D73"/>
    <w:rsid w:val="00346CB4"/>
    <w:rsid w:val="00350DA3"/>
    <w:rsid w:val="00351BE2"/>
    <w:rsid w:val="00352811"/>
    <w:rsid w:val="00356149"/>
    <w:rsid w:val="00360415"/>
    <w:rsid w:val="0036097B"/>
    <w:rsid w:val="0036154E"/>
    <w:rsid w:val="003618EF"/>
    <w:rsid w:val="00361B50"/>
    <w:rsid w:val="00363701"/>
    <w:rsid w:val="00363E81"/>
    <w:rsid w:val="003647D5"/>
    <w:rsid w:val="0037099A"/>
    <w:rsid w:val="00370DFA"/>
    <w:rsid w:val="00371A1C"/>
    <w:rsid w:val="0037324E"/>
    <w:rsid w:val="003738C2"/>
    <w:rsid w:val="00373B25"/>
    <w:rsid w:val="00373BB6"/>
    <w:rsid w:val="00374543"/>
    <w:rsid w:val="00375345"/>
    <w:rsid w:val="00375680"/>
    <w:rsid w:val="00375CE9"/>
    <w:rsid w:val="00375E92"/>
    <w:rsid w:val="00376120"/>
    <w:rsid w:val="003818F0"/>
    <w:rsid w:val="00382F2A"/>
    <w:rsid w:val="00383645"/>
    <w:rsid w:val="00383DA0"/>
    <w:rsid w:val="00383EF2"/>
    <w:rsid w:val="003845B1"/>
    <w:rsid w:val="00385A13"/>
    <w:rsid w:val="00390B4E"/>
    <w:rsid w:val="00392CB0"/>
    <w:rsid w:val="003943B6"/>
    <w:rsid w:val="00394C1C"/>
    <w:rsid w:val="003954D0"/>
    <w:rsid w:val="003965C8"/>
    <w:rsid w:val="0039727F"/>
    <w:rsid w:val="003A097B"/>
    <w:rsid w:val="003A1F51"/>
    <w:rsid w:val="003A346F"/>
    <w:rsid w:val="003A5062"/>
    <w:rsid w:val="003A51C4"/>
    <w:rsid w:val="003A6B9C"/>
    <w:rsid w:val="003B0380"/>
    <w:rsid w:val="003B46BA"/>
    <w:rsid w:val="003B6361"/>
    <w:rsid w:val="003B65AD"/>
    <w:rsid w:val="003C081A"/>
    <w:rsid w:val="003C0CF8"/>
    <w:rsid w:val="003C23EE"/>
    <w:rsid w:val="003C3CCD"/>
    <w:rsid w:val="003C402C"/>
    <w:rsid w:val="003C4F0F"/>
    <w:rsid w:val="003C50C5"/>
    <w:rsid w:val="003C50C6"/>
    <w:rsid w:val="003C63B7"/>
    <w:rsid w:val="003C6588"/>
    <w:rsid w:val="003C6627"/>
    <w:rsid w:val="003C6C59"/>
    <w:rsid w:val="003C7532"/>
    <w:rsid w:val="003C7611"/>
    <w:rsid w:val="003C77E4"/>
    <w:rsid w:val="003D3C38"/>
    <w:rsid w:val="003D4459"/>
    <w:rsid w:val="003E11ED"/>
    <w:rsid w:val="003E3791"/>
    <w:rsid w:val="003E3882"/>
    <w:rsid w:val="003E43D8"/>
    <w:rsid w:val="003E4E79"/>
    <w:rsid w:val="003E4F01"/>
    <w:rsid w:val="003E5139"/>
    <w:rsid w:val="003E5512"/>
    <w:rsid w:val="003E5FB7"/>
    <w:rsid w:val="003E7D4B"/>
    <w:rsid w:val="003F0AEE"/>
    <w:rsid w:val="003F1BB1"/>
    <w:rsid w:val="003F2817"/>
    <w:rsid w:val="003F4DDB"/>
    <w:rsid w:val="003F66C9"/>
    <w:rsid w:val="003F6F49"/>
    <w:rsid w:val="003F77E0"/>
    <w:rsid w:val="003F7AAB"/>
    <w:rsid w:val="0040296C"/>
    <w:rsid w:val="00402BCA"/>
    <w:rsid w:val="00404771"/>
    <w:rsid w:val="00405670"/>
    <w:rsid w:val="00405AA9"/>
    <w:rsid w:val="004073C1"/>
    <w:rsid w:val="00407D0D"/>
    <w:rsid w:val="00410186"/>
    <w:rsid w:val="00410425"/>
    <w:rsid w:val="00412760"/>
    <w:rsid w:val="0041360D"/>
    <w:rsid w:val="00413731"/>
    <w:rsid w:val="00416276"/>
    <w:rsid w:val="004179C4"/>
    <w:rsid w:val="004200F8"/>
    <w:rsid w:val="00421314"/>
    <w:rsid w:val="004237CC"/>
    <w:rsid w:val="00423DD7"/>
    <w:rsid w:val="00423E28"/>
    <w:rsid w:val="0042712A"/>
    <w:rsid w:val="00427C23"/>
    <w:rsid w:val="0043021B"/>
    <w:rsid w:val="00431554"/>
    <w:rsid w:val="00432455"/>
    <w:rsid w:val="00433961"/>
    <w:rsid w:val="00435F50"/>
    <w:rsid w:val="00437829"/>
    <w:rsid w:val="00440CA7"/>
    <w:rsid w:val="004427FD"/>
    <w:rsid w:val="00443D30"/>
    <w:rsid w:val="00444FCA"/>
    <w:rsid w:val="004459B8"/>
    <w:rsid w:val="0044790E"/>
    <w:rsid w:val="0045014B"/>
    <w:rsid w:val="00451C20"/>
    <w:rsid w:val="00452F9B"/>
    <w:rsid w:val="004536F9"/>
    <w:rsid w:val="00453B4D"/>
    <w:rsid w:val="00453BBC"/>
    <w:rsid w:val="0045459F"/>
    <w:rsid w:val="00454BBD"/>
    <w:rsid w:val="004562EE"/>
    <w:rsid w:val="004605A4"/>
    <w:rsid w:val="00460FD1"/>
    <w:rsid w:val="00461577"/>
    <w:rsid w:val="00461C60"/>
    <w:rsid w:val="004622C1"/>
    <w:rsid w:val="00462BB6"/>
    <w:rsid w:val="00465577"/>
    <w:rsid w:val="0047047E"/>
    <w:rsid w:val="00471B2B"/>
    <w:rsid w:val="00472FAD"/>
    <w:rsid w:val="00473C06"/>
    <w:rsid w:val="004760D9"/>
    <w:rsid w:val="0048001B"/>
    <w:rsid w:val="00480467"/>
    <w:rsid w:val="00480AFA"/>
    <w:rsid w:val="004814C1"/>
    <w:rsid w:val="00484DF5"/>
    <w:rsid w:val="00485BE0"/>
    <w:rsid w:val="00486F7E"/>
    <w:rsid w:val="0048716E"/>
    <w:rsid w:val="00487F64"/>
    <w:rsid w:val="0049178F"/>
    <w:rsid w:val="00493170"/>
    <w:rsid w:val="00493308"/>
    <w:rsid w:val="00493B46"/>
    <w:rsid w:val="00493F02"/>
    <w:rsid w:val="00494134"/>
    <w:rsid w:val="0049415F"/>
    <w:rsid w:val="00494A3F"/>
    <w:rsid w:val="004952DD"/>
    <w:rsid w:val="00495778"/>
    <w:rsid w:val="00495A97"/>
    <w:rsid w:val="004A0AAA"/>
    <w:rsid w:val="004A0E88"/>
    <w:rsid w:val="004A22CE"/>
    <w:rsid w:val="004A2C55"/>
    <w:rsid w:val="004A3CD6"/>
    <w:rsid w:val="004A42FE"/>
    <w:rsid w:val="004A47A0"/>
    <w:rsid w:val="004A4BAE"/>
    <w:rsid w:val="004A629E"/>
    <w:rsid w:val="004A71E7"/>
    <w:rsid w:val="004B0E8D"/>
    <w:rsid w:val="004B0F10"/>
    <w:rsid w:val="004B2107"/>
    <w:rsid w:val="004B2510"/>
    <w:rsid w:val="004B2670"/>
    <w:rsid w:val="004B2BD7"/>
    <w:rsid w:val="004B3C37"/>
    <w:rsid w:val="004B6974"/>
    <w:rsid w:val="004B7D2D"/>
    <w:rsid w:val="004C0804"/>
    <w:rsid w:val="004C0E05"/>
    <w:rsid w:val="004C2EDC"/>
    <w:rsid w:val="004C3BAB"/>
    <w:rsid w:val="004C5EC4"/>
    <w:rsid w:val="004D02C4"/>
    <w:rsid w:val="004D0B21"/>
    <w:rsid w:val="004D118F"/>
    <w:rsid w:val="004D1726"/>
    <w:rsid w:val="004D24FA"/>
    <w:rsid w:val="004D298E"/>
    <w:rsid w:val="004D3055"/>
    <w:rsid w:val="004D373A"/>
    <w:rsid w:val="004D4FA5"/>
    <w:rsid w:val="004D51AB"/>
    <w:rsid w:val="004E03F4"/>
    <w:rsid w:val="004E05EB"/>
    <w:rsid w:val="004E106E"/>
    <w:rsid w:val="004E30CE"/>
    <w:rsid w:val="004E3575"/>
    <w:rsid w:val="004E3A14"/>
    <w:rsid w:val="004E45C6"/>
    <w:rsid w:val="004E4D7C"/>
    <w:rsid w:val="004E4F52"/>
    <w:rsid w:val="004E5A4F"/>
    <w:rsid w:val="004E78DB"/>
    <w:rsid w:val="004F0123"/>
    <w:rsid w:val="004F0556"/>
    <w:rsid w:val="004F0595"/>
    <w:rsid w:val="004F1929"/>
    <w:rsid w:val="004F1C65"/>
    <w:rsid w:val="004F20D9"/>
    <w:rsid w:val="004F2131"/>
    <w:rsid w:val="004F2D3F"/>
    <w:rsid w:val="004F4B20"/>
    <w:rsid w:val="004F4BE2"/>
    <w:rsid w:val="004F50E8"/>
    <w:rsid w:val="004F74BD"/>
    <w:rsid w:val="004F7C8B"/>
    <w:rsid w:val="005026FE"/>
    <w:rsid w:val="0050312F"/>
    <w:rsid w:val="00503B53"/>
    <w:rsid w:val="00504303"/>
    <w:rsid w:val="00504966"/>
    <w:rsid w:val="00504F1D"/>
    <w:rsid w:val="005063C2"/>
    <w:rsid w:val="005068F5"/>
    <w:rsid w:val="0050733A"/>
    <w:rsid w:val="00510494"/>
    <w:rsid w:val="0051160D"/>
    <w:rsid w:val="00511834"/>
    <w:rsid w:val="00512A9B"/>
    <w:rsid w:val="00512BB3"/>
    <w:rsid w:val="00513785"/>
    <w:rsid w:val="005140C0"/>
    <w:rsid w:val="00514B46"/>
    <w:rsid w:val="00515557"/>
    <w:rsid w:val="00520076"/>
    <w:rsid w:val="00520E1D"/>
    <w:rsid w:val="00521092"/>
    <w:rsid w:val="00521240"/>
    <w:rsid w:val="00521BD9"/>
    <w:rsid w:val="00524206"/>
    <w:rsid w:val="00524C65"/>
    <w:rsid w:val="005273E4"/>
    <w:rsid w:val="00530174"/>
    <w:rsid w:val="00530CFC"/>
    <w:rsid w:val="00531AB7"/>
    <w:rsid w:val="00531C54"/>
    <w:rsid w:val="00532C2F"/>
    <w:rsid w:val="00533E74"/>
    <w:rsid w:val="00534303"/>
    <w:rsid w:val="0053519F"/>
    <w:rsid w:val="00535E55"/>
    <w:rsid w:val="00536363"/>
    <w:rsid w:val="0053732A"/>
    <w:rsid w:val="00537CE5"/>
    <w:rsid w:val="00537EB3"/>
    <w:rsid w:val="00540731"/>
    <w:rsid w:val="00540CE3"/>
    <w:rsid w:val="0054197F"/>
    <w:rsid w:val="005445FD"/>
    <w:rsid w:val="00545058"/>
    <w:rsid w:val="00546618"/>
    <w:rsid w:val="00547931"/>
    <w:rsid w:val="00550ADA"/>
    <w:rsid w:val="00550D62"/>
    <w:rsid w:val="00551E96"/>
    <w:rsid w:val="0055256D"/>
    <w:rsid w:val="00552B16"/>
    <w:rsid w:val="00553EBC"/>
    <w:rsid w:val="005553F2"/>
    <w:rsid w:val="00555426"/>
    <w:rsid w:val="00556091"/>
    <w:rsid w:val="005561DB"/>
    <w:rsid w:val="00556769"/>
    <w:rsid w:val="0056174E"/>
    <w:rsid w:val="00561C59"/>
    <w:rsid w:val="00561D70"/>
    <w:rsid w:val="0056217E"/>
    <w:rsid w:val="00562B20"/>
    <w:rsid w:val="005635B8"/>
    <w:rsid w:val="00564D19"/>
    <w:rsid w:val="00565469"/>
    <w:rsid w:val="005655BB"/>
    <w:rsid w:val="00565D45"/>
    <w:rsid w:val="00567292"/>
    <w:rsid w:val="00567BB8"/>
    <w:rsid w:val="0057018E"/>
    <w:rsid w:val="005718F8"/>
    <w:rsid w:val="005736C6"/>
    <w:rsid w:val="00573E33"/>
    <w:rsid w:val="00574291"/>
    <w:rsid w:val="0057462A"/>
    <w:rsid w:val="00575A83"/>
    <w:rsid w:val="00575BA9"/>
    <w:rsid w:val="005776D4"/>
    <w:rsid w:val="00580E8A"/>
    <w:rsid w:val="0058156C"/>
    <w:rsid w:val="00581A62"/>
    <w:rsid w:val="005822E8"/>
    <w:rsid w:val="00582D21"/>
    <w:rsid w:val="00583BDD"/>
    <w:rsid w:val="005841CC"/>
    <w:rsid w:val="00584E74"/>
    <w:rsid w:val="00585012"/>
    <w:rsid w:val="00585A58"/>
    <w:rsid w:val="0059041F"/>
    <w:rsid w:val="00597D21"/>
    <w:rsid w:val="005A1947"/>
    <w:rsid w:val="005A210F"/>
    <w:rsid w:val="005A463D"/>
    <w:rsid w:val="005A493E"/>
    <w:rsid w:val="005A6455"/>
    <w:rsid w:val="005A6FAD"/>
    <w:rsid w:val="005A7FD8"/>
    <w:rsid w:val="005B21C6"/>
    <w:rsid w:val="005B2647"/>
    <w:rsid w:val="005B2960"/>
    <w:rsid w:val="005B3FD9"/>
    <w:rsid w:val="005B4099"/>
    <w:rsid w:val="005B4B52"/>
    <w:rsid w:val="005B76BD"/>
    <w:rsid w:val="005C1CF2"/>
    <w:rsid w:val="005C2630"/>
    <w:rsid w:val="005C2ABF"/>
    <w:rsid w:val="005C3ABE"/>
    <w:rsid w:val="005C432C"/>
    <w:rsid w:val="005C43F6"/>
    <w:rsid w:val="005C4452"/>
    <w:rsid w:val="005C4E69"/>
    <w:rsid w:val="005C5BE1"/>
    <w:rsid w:val="005C69D0"/>
    <w:rsid w:val="005C7FA7"/>
    <w:rsid w:val="005D2DC3"/>
    <w:rsid w:val="005D3721"/>
    <w:rsid w:val="005D699D"/>
    <w:rsid w:val="005D6B5B"/>
    <w:rsid w:val="005D78CB"/>
    <w:rsid w:val="005D78FC"/>
    <w:rsid w:val="005E0198"/>
    <w:rsid w:val="005E0F29"/>
    <w:rsid w:val="005E0F39"/>
    <w:rsid w:val="005E1478"/>
    <w:rsid w:val="005E15F2"/>
    <w:rsid w:val="005E1BA1"/>
    <w:rsid w:val="005E2281"/>
    <w:rsid w:val="005E2979"/>
    <w:rsid w:val="005E318F"/>
    <w:rsid w:val="005E40C2"/>
    <w:rsid w:val="005E453C"/>
    <w:rsid w:val="005E5090"/>
    <w:rsid w:val="005E66A8"/>
    <w:rsid w:val="005E77E4"/>
    <w:rsid w:val="005E780C"/>
    <w:rsid w:val="005F4CBC"/>
    <w:rsid w:val="005F652E"/>
    <w:rsid w:val="005F680C"/>
    <w:rsid w:val="005F6D3C"/>
    <w:rsid w:val="005F7613"/>
    <w:rsid w:val="006004D5"/>
    <w:rsid w:val="00600CB8"/>
    <w:rsid w:val="00601716"/>
    <w:rsid w:val="00602DC7"/>
    <w:rsid w:val="006032A9"/>
    <w:rsid w:val="00603324"/>
    <w:rsid w:val="00603E9C"/>
    <w:rsid w:val="00605542"/>
    <w:rsid w:val="00605AA2"/>
    <w:rsid w:val="00605F32"/>
    <w:rsid w:val="006064ED"/>
    <w:rsid w:val="00606D27"/>
    <w:rsid w:val="00611154"/>
    <w:rsid w:val="006115B3"/>
    <w:rsid w:val="00611A13"/>
    <w:rsid w:val="00611A97"/>
    <w:rsid w:val="00612A05"/>
    <w:rsid w:val="00612C3B"/>
    <w:rsid w:val="0061441C"/>
    <w:rsid w:val="00614CF6"/>
    <w:rsid w:val="00620181"/>
    <w:rsid w:val="00622156"/>
    <w:rsid w:val="00622941"/>
    <w:rsid w:val="00624032"/>
    <w:rsid w:val="00624F49"/>
    <w:rsid w:val="006272A8"/>
    <w:rsid w:val="0062780B"/>
    <w:rsid w:val="00633A08"/>
    <w:rsid w:val="006348C8"/>
    <w:rsid w:val="006370E8"/>
    <w:rsid w:val="00642D71"/>
    <w:rsid w:val="00643E83"/>
    <w:rsid w:val="0064419F"/>
    <w:rsid w:val="00645C8C"/>
    <w:rsid w:val="00646708"/>
    <w:rsid w:val="00647EE8"/>
    <w:rsid w:val="006500A5"/>
    <w:rsid w:val="006514AC"/>
    <w:rsid w:val="00651975"/>
    <w:rsid w:val="006533E8"/>
    <w:rsid w:val="0065472C"/>
    <w:rsid w:val="006569EC"/>
    <w:rsid w:val="00656F37"/>
    <w:rsid w:val="00656FC7"/>
    <w:rsid w:val="00662ED2"/>
    <w:rsid w:val="00663825"/>
    <w:rsid w:val="0066493A"/>
    <w:rsid w:val="00665341"/>
    <w:rsid w:val="00666E89"/>
    <w:rsid w:val="00667395"/>
    <w:rsid w:val="00671553"/>
    <w:rsid w:val="006738FE"/>
    <w:rsid w:val="00673C9E"/>
    <w:rsid w:val="00673D3B"/>
    <w:rsid w:val="00673EFC"/>
    <w:rsid w:val="00675BF3"/>
    <w:rsid w:val="00675BF7"/>
    <w:rsid w:val="006766B2"/>
    <w:rsid w:val="00676EA4"/>
    <w:rsid w:val="00676ED3"/>
    <w:rsid w:val="00677111"/>
    <w:rsid w:val="00681376"/>
    <w:rsid w:val="0068200D"/>
    <w:rsid w:val="00682735"/>
    <w:rsid w:val="00682FC3"/>
    <w:rsid w:val="0068445D"/>
    <w:rsid w:val="00685082"/>
    <w:rsid w:val="0068604B"/>
    <w:rsid w:val="00686517"/>
    <w:rsid w:val="00687A89"/>
    <w:rsid w:val="006910D6"/>
    <w:rsid w:val="006914F4"/>
    <w:rsid w:val="00691F7F"/>
    <w:rsid w:val="00692E49"/>
    <w:rsid w:val="00692FA1"/>
    <w:rsid w:val="00695060"/>
    <w:rsid w:val="006954A6"/>
    <w:rsid w:val="00696511"/>
    <w:rsid w:val="006973A2"/>
    <w:rsid w:val="00697749"/>
    <w:rsid w:val="006A0938"/>
    <w:rsid w:val="006A10DC"/>
    <w:rsid w:val="006A129B"/>
    <w:rsid w:val="006A16D8"/>
    <w:rsid w:val="006A1A2F"/>
    <w:rsid w:val="006A1A3F"/>
    <w:rsid w:val="006A2EC8"/>
    <w:rsid w:val="006A48E4"/>
    <w:rsid w:val="006A593D"/>
    <w:rsid w:val="006A5F32"/>
    <w:rsid w:val="006A6909"/>
    <w:rsid w:val="006A7331"/>
    <w:rsid w:val="006B03F9"/>
    <w:rsid w:val="006B0C34"/>
    <w:rsid w:val="006B13E9"/>
    <w:rsid w:val="006B21BB"/>
    <w:rsid w:val="006B29FD"/>
    <w:rsid w:val="006B2D6E"/>
    <w:rsid w:val="006B65E7"/>
    <w:rsid w:val="006B6A75"/>
    <w:rsid w:val="006B7B13"/>
    <w:rsid w:val="006C08CE"/>
    <w:rsid w:val="006C0D08"/>
    <w:rsid w:val="006C0F0D"/>
    <w:rsid w:val="006C39A5"/>
    <w:rsid w:val="006C476B"/>
    <w:rsid w:val="006C50CD"/>
    <w:rsid w:val="006C67AC"/>
    <w:rsid w:val="006C795A"/>
    <w:rsid w:val="006D02AC"/>
    <w:rsid w:val="006D1183"/>
    <w:rsid w:val="006D1455"/>
    <w:rsid w:val="006D1D1B"/>
    <w:rsid w:val="006D2C7D"/>
    <w:rsid w:val="006D57CB"/>
    <w:rsid w:val="006D74E5"/>
    <w:rsid w:val="006D7F27"/>
    <w:rsid w:val="006E285D"/>
    <w:rsid w:val="006E2F11"/>
    <w:rsid w:val="006E3F5F"/>
    <w:rsid w:val="006E5528"/>
    <w:rsid w:val="006F40C5"/>
    <w:rsid w:val="006F41FE"/>
    <w:rsid w:val="006F4AAC"/>
    <w:rsid w:val="006F6A41"/>
    <w:rsid w:val="006F6D13"/>
    <w:rsid w:val="006F6E18"/>
    <w:rsid w:val="006F70DB"/>
    <w:rsid w:val="007000AD"/>
    <w:rsid w:val="0070172D"/>
    <w:rsid w:val="00702A30"/>
    <w:rsid w:val="00704DDD"/>
    <w:rsid w:val="00705311"/>
    <w:rsid w:val="007053D3"/>
    <w:rsid w:val="00711F56"/>
    <w:rsid w:val="007129BB"/>
    <w:rsid w:val="00715645"/>
    <w:rsid w:val="007157C9"/>
    <w:rsid w:val="007161A5"/>
    <w:rsid w:val="00716386"/>
    <w:rsid w:val="00716F9C"/>
    <w:rsid w:val="00717092"/>
    <w:rsid w:val="007176FD"/>
    <w:rsid w:val="00717C8D"/>
    <w:rsid w:val="007203F5"/>
    <w:rsid w:val="00720F0B"/>
    <w:rsid w:val="00721496"/>
    <w:rsid w:val="00722B68"/>
    <w:rsid w:val="00723569"/>
    <w:rsid w:val="007247CD"/>
    <w:rsid w:val="0072509F"/>
    <w:rsid w:val="00725336"/>
    <w:rsid w:val="00725C36"/>
    <w:rsid w:val="00726518"/>
    <w:rsid w:val="00727834"/>
    <w:rsid w:val="00731063"/>
    <w:rsid w:val="00731FAC"/>
    <w:rsid w:val="007325FA"/>
    <w:rsid w:val="00732686"/>
    <w:rsid w:val="007330F6"/>
    <w:rsid w:val="00733CF3"/>
    <w:rsid w:val="00733D33"/>
    <w:rsid w:val="0073415C"/>
    <w:rsid w:val="00734E94"/>
    <w:rsid w:val="00737A7A"/>
    <w:rsid w:val="0074092D"/>
    <w:rsid w:val="00740B5C"/>
    <w:rsid w:val="00742B4A"/>
    <w:rsid w:val="007433FA"/>
    <w:rsid w:val="00743916"/>
    <w:rsid w:val="00744BC6"/>
    <w:rsid w:val="00746AD4"/>
    <w:rsid w:val="00746DE7"/>
    <w:rsid w:val="0074737D"/>
    <w:rsid w:val="00750100"/>
    <w:rsid w:val="007507F7"/>
    <w:rsid w:val="00751ABA"/>
    <w:rsid w:val="007548C9"/>
    <w:rsid w:val="00754E29"/>
    <w:rsid w:val="0075626B"/>
    <w:rsid w:val="0075662D"/>
    <w:rsid w:val="00761E66"/>
    <w:rsid w:val="0076213F"/>
    <w:rsid w:val="007629F8"/>
    <w:rsid w:val="00763975"/>
    <w:rsid w:val="0076475D"/>
    <w:rsid w:val="00765274"/>
    <w:rsid w:val="00766602"/>
    <w:rsid w:val="00767780"/>
    <w:rsid w:val="00770CB5"/>
    <w:rsid w:val="007716BD"/>
    <w:rsid w:val="00771AA1"/>
    <w:rsid w:val="00772778"/>
    <w:rsid w:val="00772921"/>
    <w:rsid w:val="00774545"/>
    <w:rsid w:val="00775019"/>
    <w:rsid w:val="0077555B"/>
    <w:rsid w:val="00776F8F"/>
    <w:rsid w:val="00777572"/>
    <w:rsid w:val="00777715"/>
    <w:rsid w:val="007777CC"/>
    <w:rsid w:val="00780544"/>
    <w:rsid w:val="00780C73"/>
    <w:rsid w:val="00780EE1"/>
    <w:rsid w:val="00785A53"/>
    <w:rsid w:val="00785B1A"/>
    <w:rsid w:val="00791186"/>
    <w:rsid w:val="00792F4C"/>
    <w:rsid w:val="00795399"/>
    <w:rsid w:val="0079550C"/>
    <w:rsid w:val="0079565F"/>
    <w:rsid w:val="00797EE9"/>
    <w:rsid w:val="00797F04"/>
    <w:rsid w:val="007A06D6"/>
    <w:rsid w:val="007A26D8"/>
    <w:rsid w:val="007A303F"/>
    <w:rsid w:val="007A3726"/>
    <w:rsid w:val="007A3B01"/>
    <w:rsid w:val="007A41D6"/>
    <w:rsid w:val="007B0ACC"/>
    <w:rsid w:val="007B1155"/>
    <w:rsid w:val="007B1775"/>
    <w:rsid w:val="007B1C43"/>
    <w:rsid w:val="007B2415"/>
    <w:rsid w:val="007B3602"/>
    <w:rsid w:val="007B3AAE"/>
    <w:rsid w:val="007B4BD7"/>
    <w:rsid w:val="007B6864"/>
    <w:rsid w:val="007B79E9"/>
    <w:rsid w:val="007C1BEF"/>
    <w:rsid w:val="007C27B7"/>
    <w:rsid w:val="007C5103"/>
    <w:rsid w:val="007C7275"/>
    <w:rsid w:val="007C7633"/>
    <w:rsid w:val="007C76E4"/>
    <w:rsid w:val="007C7D0A"/>
    <w:rsid w:val="007C7F8B"/>
    <w:rsid w:val="007D0E86"/>
    <w:rsid w:val="007D1721"/>
    <w:rsid w:val="007D40BD"/>
    <w:rsid w:val="007E3CD7"/>
    <w:rsid w:val="007E4A04"/>
    <w:rsid w:val="007E4B20"/>
    <w:rsid w:val="007E610F"/>
    <w:rsid w:val="007F0A52"/>
    <w:rsid w:val="007F1DFE"/>
    <w:rsid w:val="007F294C"/>
    <w:rsid w:val="007F2C9D"/>
    <w:rsid w:val="007F3591"/>
    <w:rsid w:val="007F3FCB"/>
    <w:rsid w:val="007F6F4A"/>
    <w:rsid w:val="00801AE9"/>
    <w:rsid w:val="00801B58"/>
    <w:rsid w:val="00806654"/>
    <w:rsid w:val="008066B7"/>
    <w:rsid w:val="0080684B"/>
    <w:rsid w:val="008125B3"/>
    <w:rsid w:val="008127D7"/>
    <w:rsid w:val="00812911"/>
    <w:rsid w:val="00813914"/>
    <w:rsid w:val="00815524"/>
    <w:rsid w:val="00817458"/>
    <w:rsid w:val="00817911"/>
    <w:rsid w:val="00817AB5"/>
    <w:rsid w:val="00820A62"/>
    <w:rsid w:val="00821BE1"/>
    <w:rsid w:val="00821F22"/>
    <w:rsid w:val="00822945"/>
    <w:rsid w:val="00822CD2"/>
    <w:rsid w:val="00823487"/>
    <w:rsid w:val="0082377E"/>
    <w:rsid w:val="008251F0"/>
    <w:rsid w:val="00825B8F"/>
    <w:rsid w:val="00826659"/>
    <w:rsid w:val="0082699E"/>
    <w:rsid w:val="008325F5"/>
    <w:rsid w:val="00833136"/>
    <w:rsid w:val="008335C0"/>
    <w:rsid w:val="008356D1"/>
    <w:rsid w:val="00836020"/>
    <w:rsid w:val="00836DD4"/>
    <w:rsid w:val="008371AE"/>
    <w:rsid w:val="00837545"/>
    <w:rsid w:val="008403A1"/>
    <w:rsid w:val="00841B89"/>
    <w:rsid w:val="00844D28"/>
    <w:rsid w:val="00846A17"/>
    <w:rsid w:val="00846FE9"/>
    <w:rsid w:val="0085066D"/>
    <w:rsid w:val="00851F63"/>
    <w:rsid w:val="00852319"/>
    <w:rsid w:val="008529DA"/>
    <w:rsid w:val="008548F7"/>
    <w:rsid w:val="00854BDD"/>
    <w:rsid w:val="008554E6"/>
    <w:rsid w:val="008577A6"/>
    <w:rsid w:val="008614C9"/>
    <w:rsid w:val="0086225D"/>
    <w:rsid w:val="008632FF"/>
    <w:rsid w:val="008672E4"/>
    <w:rsid w:val="00867D2D"/>
    <w:rsid w:val="00871D22"/>
    <w:rsid w:val="00873BFD"/>
    <w:rsid w:val="008740DD"/>
    <w:rsid w:val="00874639"/>
    <w:rsid w:val="00876447"/>
    <w:rsid w:val="00876859"/>
    <w:rsid w:val="00876E34"/>
    <w:rsid w:val="00882A09"/>
    <w:rsid w:val="00885845"/>
    <w:rsid w:val="00885FCA"/>
    <w:rsid w:val="00890408"/>
    <w:rsid w:val="00890816"/>
    <w:rsid w:val="008909BA"/>
    <w:rsid w:val="00891014"/>
    <w:rsid w:val="008930A3"/>
    <w:rsid w:val="00893E6A"/>
    <w:rsid w:val="00894940"/>
    <w:rsid w:val="00896B7F"/>
    <w:rsid w:val="00896EC4"/>
    <w:rsid w:val="008A0808"/>
    <w:rsid w:val="008A1012"/>
    <w:rsid w:val="008A19C3"/>
    <w:rsid w:val="008A1ED3"/>
    <w:rsid w:val="008A278F"/>
    <w:rsid w:val="008A3D26"/>
    <w:rsid w:val="008B209F"/>
    <w:rsid w:val="008B359A"/>
    <w:rsid w:val="008B4258"/>
    <w:rsid w:val="008B5033"/>
    <w:rsid w:val="008B68D3"/>
    <w:rsid w:val="008B6E66"/>
    <w:rsid w:val="008C09A4"/>
    <w:rsid w:val="008C16C0"/>
    <w:rsid w:val="008C1AAF"/>
    <w:rsid w:val="008C288E"/>
    <w:rsid w:val="008C2A10"/>
    <w:rsid w:val="008C4855"/>
    <w:rsid w:val="008C4BAA"/>
    <w:rsid w:val="008C54FE"/>
    <w:rsid w:val="008C58F3"/>
    <w:rsid w:val="008D165E"/>
    <w:rsid w:val="008D3D44"/>
    <w:rsid w:val="008D4A55"/>
    <w:rsid w:val="008D6147"/>
    <w:rsid w:val="008D731D"/>
    <w:rsid w:val="008D790F"/>
    <w:rsid w:val="008E0D27"/>
    <w:rsid w:val="008E39AC"/>
    <w:rsid w:val="008E4068"/>
    <w:rsid w:val="008E4E1E"/>
    <w:rsid w:val="008F1546"/>
    <w:rsid w:val="008F291D"/>
    <w:rsid w:val="008F29A9"/>
    <w:rsid w:val="008F333C"/>
    <w:rsid w:val="008F34C5"/>
    <w:rsid w:val="008F39FB"/>
    <w:rsid w:val="008F41B2"/>
    <w:rsid w:val="008F4791"/>
    <w:rsid w:val="008F5AB3"/>
    <w:rsid w:val="008F6724"/>
    <w:rsid w:val="00900BC5"/>
    <w:rsid w:val="0090138A"/>
    <w:rsid w:val="009016C3"/>
    <w:rsid w:val="009016F1"/>
    <w:rsid w:val="00904DDE"/>
    <w:rsid w:val="009059C5"/>
    <w:rsid w:val="00906F83"/>
    <w:rsid w:val="0090764A"/>
    <w:rsid w:val="009114C3"/>
    <w:rsid w:val="00912CB4"/>
    <w:rsid w:val="00915C8C"/>
    <w:rsid w:val="0091622A"/>
    <w:rsid w:val="009210A9"/>
    <w:rsid w:val="00922D49"/>
    <w:rsid w:val="009231F4"/>
    <w:rsid w:val="009303C3"/>
    <w:rsid w:val="009308B2"/>
    <w:rsid w:val="00934886"/>
    <w:rsid w:val="0093623F"/>
    <w:rsid w:val="009364D1"/>
    <w:rsid w:val="00936DD1"/>
    <w:rsid w:val="009376C9"/>
    <w:rsid w:val="00937D0A"/>
    <w:rsid w:val="00940327"/>
    <w:rsid w:val="00940582"/>
    <w:rsid w:val="00940EC5"/>
    <w:rsid w:val="00941154"/>
    <w:rsid w:val="00941D6A"/>
    <w:rsid w:val="00941DC7"/>
    <w:rsid w:val="009423AF"/>
    <w:rsid w:val="0094504A"/>
    <w:rsid w:val="009454D5"/>
    <w:rsid w:val="00946DC1"/>
    <w:rsid w:val="009515B6"/>
    <w:rsid w:val="00951E8A"/>
    <w:rsid w:val="00952E0E"/>
    <w:rsid w:val="00952F67"/>
    <w:rsid w:val="00953632"/>
    <w:rsid w:val="00955CD0"/>
    <w:rsid w:val="00961746"/>
    <w:rsid w:val="00961986"/>
    <w:rsid w:val="009628E5"/>
    <w:rsid w:val="00962ABA"/>
    <w:rsid w:val="009636C4"/>
    <w:rsid w:val="00963797"/>
    <w:rsid w:val="0096461F"/>
    <w:rsid w:val="00966215"/>
    <w:rsid w:val="009733E0"/>
    <w:rsid w:val="00974ED3"/>
    <w:rsid w:val="009752A0"/>
    <w:rsid w:val="009774BF"/>
    <w:rsid w:val="00977E62"/>
    <w:rsid w:val="00980F5A"/>
    <w:rsid w:val="00981A47"/>
    <w:rsid w:val="0098270F"/>
    <w:rsid w:val="0098282A"/>
    <w:rsid w:val="00983C56"/>
    <w:rsid w:val="00984347"/>
    <w:rsid w:val="00984404"/>
    <w:rsid w:val="009873CE"/>
    <w:rsid w:val="00987C7A"/>
    <w:rsid w:val="00987C99"/>
    <w:rsid w:val="0099023B"/>
    <w:rsid w:val="0099182D"/>
    <w:rsid w:val="00991927"/>
    <w:rsid w:val="00992822"/>
    <w:rsid w:val="00993DEF"/>
    <w:rsid w:val="00994C52"/>
    <w:rsid w:val="00996102"/>
    <w:rsid w:val="00997CD8"/>
    <w:rsid w:val="009A00A4"/>
    <w:rsid w:val="009A12DA"/>
    <w:rsid w:val="009A1CBC"/>
    <w:rsid w:val="009A46E2"/>
    <w:rsid w:val="009A6F69"/>
    <w:rsid w:val="009B0151"/>
    <w:rsid w:val="009B0C41"/>
    <w:rsid w:val="009B39E0"/>
    <w:rsid w:val="009B47D2"/>
    <w:rsid w:val="009B546D"/>
    <w:rsid w:val="009C07EE"/>
    <w:rsid w:val="009C2340"/>
    <w:rsid w:val="009C249C"/>
    <w:rsid w:val="009C35EF"/>
    <w:rsid w:val="009C4FB2"/>
    <w:rsid w:val="009C5444"/>
    <w:rsid w:val="009C5B02"/>
    <w:rsid w:val="009C65C8"/>
    <w:rsid w:val="009C71B9"/>
    <w:rsid w:val="009D133D"/>
    <w:rsid w:val="009D1C0B"/>
    <w:rsid w:val="009D24F8"/>
    <w:rsid w:val="009D3383"/>
    <w:rsid w:val="009D3F00"/>
    <w:rsid w:val="009D6327"/>
    <w:rsid w:val="009D707E"/>
    <w:rsid w:val="009D75CC"/>
    <w:rsid w:val="009E000B"/>
    <w:rsid w:val="009E078A"/>
    <w:rsid w:val="009E14B8"/>
    <w:rsid w:val="009E1F4F"/>
    <w:rsid w:val="009E34DB"/>
    <w:rsid w:val="009E3D39"/>
    <w:rsid w:val="009E41F2"/>
    <w:rsid w:val="009E5AA8"/>
    <w:rsid w:val="009E6F6D"/>
    <w:rsid w:val="009E78A9"/>
    <w:rsid w:val="009F2179"/>
    <w:rsid w:val="009F2B6F"/>
    <w:rsid w:val="009F3959"/>
    <w:rsid w:val="009F4040"/>
    <w:rsid w:val="009F40A1"/>
    <w:rsid w:val="009F4AD8"/>
    <w:rsid w:val="009F4D40"/>
    <w:rsid w:val="009F4FFF"/>
    <w:rsid w:val="009F6E1C"/>
    <w:rsid w:val="009F702D"/>
    <w:rsid w:val="00A0005B"/>
    <w:rsid w:val="00A011B2"/>
    <w:rsid w:val="00A02F06"/>
    <w:rsid w:val="00A0358B"/>
    <w:rsid w:val="00A03853"/>
    <w:rsid w:val="00A039E6"/>
    <w:rsid w:val="00A04AED"/>
    <w:rsid w:val="00A07D23"/>
    <w:rsid w:val="00A10889"/>
    <w:rsid w:val="00A108AA"/>
    <w:rsid w:val="00A1205D"/>
    <w:rsid w:val="00A126D7"/>
    <w:rsid w:val="00A1399B"/>
    <w:rsid w:val="00A14F33"/>
    <w:rsid w:val="00A16252"/>
    <w:rsid w:val="00A17812"/>
    <w:rsid w:val="00A207AF"/>
    <w:rsid w:val="00A22EEF"/>
    <w:rsid w:val="00A23C26"/>
    <w:rsid w:val="00A2430D"/>
    <w:rsid w:val="00A24C84"/>
    <w:rsid w:val="00A250B7"/>
    <w:rsid w:val="00A258DB"/>
    <w:rsid w:val="00A30C65"/>
    <w:rsid w:val="00A319FF"/>
    <w:rsid w:val="00A31D83"/>
    <w:rsid w:val="00A32F63"/>
    <w:rsid w:val="00A34109"/>
    <w:rsid w:val="00A34B34"/>
    <w:rsid w:val="00A37479"/>
    <w:rsid w:val="00A40642"/>
    <w:rsid w:val="00A414E7"/>
    <w:rsid w:val="00A44420"/>
    <w:rsid w:val="00A450F0"/>
    <w:rsid w:val="00A46361"/>
    <w:rsid w:val="00A47B64"/>
    <w:rsid w:val="00A52C48"/>
    <w:rsid w:val="00A531C6"/>
    <w:rsid w:val="00A551D0"/>
    <w:rsid w:val="00A56194"/>
    <w:rsid w:val="00A56534"/>
    <w:rsid w:val="00A57893"/>
    <w:rsid w:val="00A61E92"/>
    <w:rsid w:val="00A624CE"/>
    <w:rsid w:val="00A6608D"/>
    <w:rsid w:val="00A71190"/>
    <w:rsid w:val="00A7130A"/>
    <w:rsid w:val="00A71C40"/>
    <w:rsid w:val="00A720A1"/>
    <w:rsid w:val="00A739F4"/>
    <w:rsid w:val="00A75A1A"/>
    <w:rsid w:val="00A75F8F"/>
    <w:rsid w:val="00A76908"/>
    <w:rsid w:val="00A76F97"/>
    <w:rsid w:val="00A80D64"/>
    <w:rsid w:val="00A81012"/>
    <w:rsid w:val="00A811A7"/>
    <w:rsid w:val="00A81478"/>
    <w:rsid w:val="00A81763"/>
    <w:rsid w:val="00A82B57"/>
    <w:rsid w:val="00A8493D"/>
    <w:rsid w:val="00A85703"/>
    <w:rsid w:val="00A8584F"/>
    <w:rsid w:val="00A85C80"/>
    <w:rsid w:val="00A86344"/>
    <w:rsid w:val="00A8647E"/>
    <w:rsid w:val="00A86512"/>
    <w:rsid w:val="00A879F0"/>
    <w:rsid w:val="00A904C7"/>
    <w:rsid w:val="00A90606"/>
    <w:rsid w:val="00A907AB"/>
    <w:rsid w:val="00A909FB"/>
    <w:rsid w:val="00A917DE"/>
    <w:rsid w:val="00A9189E"/>
    <w:rsid w:val="00A91D31"/>
    <w:rsid w:val="00A93F28"/>
    <w:rsid w:val="00A940C2"/>
    <w:rsid w:val="00A94765"/>
    <w:rsid w:val="00A94DB6"/>
    <w:rsid w:val="00A9568C"/>
    <w:rsid w:val="00A95C49"/>
    <w:rsid w:val="00A95C7E"/>
    <w:rsid w:val="00A97A0E"/>
    <w:rsid w:val="00A97DCD"/>
    <w:rsid w:val="00AA00A7"/>
    <w:rsid w:val="00AA18B1"/>
    <w:rsid w:val="00AA1E83"/>
    <w:rsid w:val="00AA21EA"/>
    <w:rsid w:val="00AA6768"/>
    <w:rsid w:val="00AA6B95"/>
    <w:rsid w:val="00AB04F3"/>
    <w:rsid w:val="00AB05BB"/>
    <w:rsid w:val="00AB13C7"/>
    <w:rsid w:val="00AB210E"/>
    <w:rsid w:val="00AB2456"/>
    <w:rsid w:val="00AB2B5B"/>
    <w:rsid w:val="00AB5A41"/>
    <w:rsid w:val="00AB6CD1"/>
    <w:rsid w:val="00AB7C45"/>
    <w:rsid w:val="00AC10C7"/>
    <w:rsid w:val="00AC1B11"/>
    <w:rsid w:val="00AC2B29"/>
    <w:rsid w:val="00AC3935"/>
    <w:rsid w:val="00AC5B29"/>
    <w:rsid w:val="00AC66EE"/>
    <w:rsid w:val="00AC73DA"/>
    <w:rsid w:val="00AC7431"/>
    <w:rsid w:val="00AD20ED"/>
    <w:rsid w:val="00AD30F0"/>
    <w:rsid w:val="00AD3E44"/>
    <w:rsid w:val="00AD44DD"/>
    <w:rsid w:val="00AD4AD0"/>
    <w:rsid w:val="00AD5424"/>
    <w:rsid w:val="00AD6A01"/>
    <w:rsid w:val="00AD726A"/>
    <w:rsid w:val="00AD731E"/>
    <w:rsid w:val="00AE107B"/>
    <w:rsid w:val="00AE5C9D"/>
    <w:rsid w:val="00AE6167"/>
    <w:rsid w:val="00AF1470"/>
    <w:rsid w:val="00AF3AC7"/>
    <w:rsid w:val="00AF3E2A"/>
    <w:rsid w:val="00AF47EF"/>
    <w:rsid w:val="00AF5AC2"/>
    <w:rsid w:val="00AF6D2E"/>
    <w:rsid w:val="00B005EC"/>
    <w:rsid w:val="00B028CF"/>
    <w:rsid w:val="00B0413C"/>
    <w:rsid w:val="00B052EF"/>
    <w:rsid w:val="00B070A6"/>
    <w:rsid w:val="00B0720F"/>
    <w:rsid w:val="00B076A8"/>
    <w:rsid w:val="00B102BB"/>
    <w:rsid w:val="00B10A43"/>
    <w:rsid w:val="00B11346"/>
    <w:rsid w:val="00B11ED9"/>
    <w:rsid w:val="00B14D61"/>
    <w:rsid w:val="00B15584"/>
    <w:rsid w:val="00B15CE6"/>
    <w:rsid w:val="00B20C8A"/>
    <w:rsid w:val="00B2159D"/>
    <w:rsid w:val="00B234CF"/>
    <w:rsid w:val="00B248F4"/>
    <w:rsid w:val="00B2495B"/>
    <w:rsid w:val="00B25000"/>
    <w:rsid w:val="00B2510C"/>
    <w:rsid w:val="00B2687C"/>
    <w:rsid w:val="00B27443"/>
    <w:rsid w:val="00B3072F"/>
    <w:rsid w:val="00B31B5A"/>
    <w:rsid w:val="00B323E7"/>
    <w:rsid w:val="00B329B4"/>
    <w:rsid w:val="00B331CC"/>
    <w:rsid w:val="00B33E2F"/>
    <w:rsid w:val="00B3409C"/>
    <w:rsid w:val="00B341FC"/>
    <w:rsid w:val="00B345F3"/>
    <w:rsid w:val="00B35A81"/>
    <w:rsid w:val="00B35B9B"/>
    <w:rsid w:val="00B3644D"/>
    <w:rsid w:val="00B36483"/>
    <w:rsid w:val="00B37DF6"/>
    <w:rsid w:val="00B40D72"/>
    <w:rsid w:val="00B41DAB"/>
    <w:rsid w:val="00B41F97"/>
    <w:rsid w:val="00B44186"/>
    <w:rsid w:val="00B448C4"/>
    <w:rsid w:val="00B44CC0"/>
    <w:rsid w:val="00B451D9"/>
    <w:rsid w:val="00B5269B"/>
    <w:rsid w:val="00B52D74"/>
    <w:rsid w:val="00B53715"/>
    <w:rsid w:val="00B53E84"/>
    <w:rsid w:val="00B55273"/>
    <w:rsid w:val="00B55E5D"/>
    <w:rsid w:val="00B560F0"/>
    <w:rsid w:val="00B57308"/>
    <w:rsid w:val="00B57320"/>
    <w:rsid w:val="00B658E1"/>
    <w:rsid w:val="00B6677C"/>
    <w:rsid w:val="00B66A0B"/>
    <w:rsid w:val="00B66BE4"/>
    <w:rsid w:val="00B67426"/>
    <w:rsid w:val="00B709AF"/>
    <w:rsid w:val="00B7133E"/>
    <w:rsid w:val="00B71CC0"/>
    <w:rsid w:val="00B73233"/>
    <w:rsid w:val="00B7593E"/>
    <w:rsid w:val="00B762EE"/>
    <w:rsid w:val="00B81AC0"/>
    <w:rsid w:val="00B81DE9"/>
    <w:rsid w:val="00B82372"/>
    <w:rsid w:val="00B82F2E"/>
    <w:rsid w:val="00B868BF"/>
    <w:rsid w:val="00B86B1B"/>
    <w:rsid w:val="00B87641"/>
    <w:rsid w:val="00B90B0E"/>
    <w:rsid w:val="00B90C4E"/>
    <w:rsid w:val="00B913DE"/>
    <w:rsid w:val="00B91AB5"/>
    <w:rsid w:val="00B939A9"/>
    <w:rsid w:val="00B94F3C"/>
    <w:rsid w:val="00B955E0"/>
    <w:rsid w:val="00B956E0"/>
    <w:rsid w:val="00B95A38"/>
    <w:rsid w:val="00B95A64"/>
    <w:rsid w:val="00B96733"/>
    <w:rsid w:val="00BA0E04"/>
    <w:rsid w:val="00BA23E9"/>
    <w:rsid w:val="00BA52DA"/>
    <w:rsid w:val="00BA5A7A"/>
    <w:rsid w:val="00BA7752"/>
    <w:rsid w:val="00BA77D7"/>
    <w:rsid w:val="00BA7971"/>
    <w:rsid w:val="00BB199C"/>
    <w:rsid w:val="00BB24C0"/>
    <w:rsid w:val="00BB3059"/>
    <w:rsid w:val="00BB4D32"/>
    <w:rsid w:val="00BB568D"/>
    <w:rsid w:val="00BB6CAD"/>
    <w:rsid w:val="00BB7A6B"/>
    <w:rsid w:val="00BB7DAA"/>
    <w:rsid w:val="00BC03E9"/>
    <w:rsid w:val="00BC18D6"/>
    <w:rsid w:val="00BC1C72"/>
    <w:rsid w:val="00BC6205"/>
    <w:rsid w:val="00BD0316"/>
    <w:rsid w:val="00BD155A"/>
    <w:rsid w:val="00BD2C6A"/>
    <w:rsid w:val="00BD4240"/>
    <w:rsid w:val="00BD4D19"/>
    <w:rsid w:val="00BD758E"/>
    <w:rsid w:val="00BD7BF6"/>
    <w:rsid w:val="00BE1E11"/>
    <w:rsid w:val="00BE1ECF"/>
    <w:rsid w:val="00BE3C13"/>
    <w:rsid w:val="00BE66FA"/>
    <w:rsid w:val="00BE7C75"/>
    <w:rsid w:val="00BF10FA"/>
    <w:rsid w:val="00BF148D"/>
    <w:rsid w:val="00BF1A77"/>
    <w:rsid w:val="00BF1DDC"/>
    <w:rsid w:val="00BF222C"/>
    <w:rsid w:val="00BF2BBE"/>
    <w:rsid w:val="00BF38EF"/>
    <w:rsid w:val="00BF5E5D"/>
    <w:rsid w:val="00BF673A"/>
    <w:rsid w:val="00BF7BFA"/>
    <w:rsid w:val="00C00063"/>
    <w:rsid w:val="00C007C0"/>
    <w:rsid w:val="00C00F4C"/>
    <w:rsid w:val="00C02D97"/>
    <w:rsid w:val="00C036E9"/>
    <w:rsid w:val="00C0402F"/>
    <w:rsid w:val="00C041B8"/>
    <w:rsid w:val="00C046BF"/>
    <w:rsid w:val="00C059D1"/>
    <w:rsid w:val="00C06D89"/>
    <w:rsid w:val="00C1255B"/>
    <w:rsid w:val="00C125B4"/>
    <w:rsid w:val="00C12E93"/>
    <w:rsid w:val="00C1378F"/>
    <w:rsid w:val="00C13B2F"/>
    <w:rsid w:val="00C13B56"/>
    <w:rsid w:val="00C153B8"/>
    <w:rsid w:val="00C1726D"/>
    <w:rsid w:val="00C175BE"/>
    <w:rsid w:val="00C179B7"/>
    <w:rsid w:val="00C2140C"/>
    <w:rsid w:val="00C21C89"/>
    <w:rsid w:val="00C22517"/>
    <w:rsid w:val="00C23863"/>
    <w:rsid w:val="00C23AD5"/>
    <w:rsid w:val="00C25280"/>
    <w:rsid w:val="00C25C14"/>
    <w:rsid w:val="00C26BCA"/>
    <w:rsid w:val="00C274D1"/>
    <w:rsid w:val="00C300F0"/>
    <w:rsid w:val="00C33B9D"/>
    <w:rsid w:val="00C350C4"/>
    <w:rsid w:val="00C35E65"/>
    <w:rsid w:val="00C3782A"/>
    <w:rsid w:val="00C407BF"/>
    <w:rsid w:val="00C42B08"/>
    <w:rsid w:val="00C430A2"/>
    <w:rsid w:val="00C4355D"/>
    <w:rsid w:val="00C44BD4"/>
    <w:rsid w:val="00C475B1"/>
    <w:rsid w:val="00C4782D"/>
    <w:rsid w:val="00C512EA"/>
    <w:rsid w:val="00C520AD"/>
    <w:rsid w:val="00C522C9"/>
    <w:rsid w:val="00C554B8"/>
    <w:rsid w:val="00C55F5A"/>
    <w:rsid w:val="00C6002A"/>
    <w:rsid w:val="00C60526"/>
    <w:rsid w:val="00C609F4"/>
    <w:rsid w:val="00C61C2F"/>
    <w:rsid w:val="00C6362F"/>
    <w:rsid w:val="00C63A3C"/>
    <w:rsid w:val="00C63D58"/>
    <w:rsid w:val="00C64504"/>
    <w:rsid w:val="00C648D9"/>
    <w:rsid w:val="00C64997"/>
    <w:rsid w:val="00C672DA"/>
    <w:rsid w:val="00C707CA"/>
    <w:rsid w:val="00C721A9"/>
    <w:rsid w:val="00C72C71"/>
    <w:rsid w:val="00C74321"/>
    <w:rsid w:val="00C74FB4"/>
    <w:rsid w:val="00C75C6C"/>
    <w:rsid w:val="00C765EC"/>
    <w:rsid w:val="00C76F92"/>
    <w:rsid w:val="00C801B1"/>
    <w:rsid w:val="00C80919"/>
    <w:rsid w:val="00C8100B"/>
    <w:rsid w:val="00C810EA"/>
    <w:rsid w:val="00C81473"/>
    <w:rsid w:val="00C82E68"/>
    <w:rsid w:val="00C83238"/>
    <w:rsid w:val="00C837F8"/>
    <w:rsid w:val="00C84215"/>
    <w:rsid w:val="00C848D8"/>
    <w:rsid w:val="00C8604B"/>
    <w:rsid w:val="00C864B8"/>
    <w:rsid w:val="00C870C1"/>
    <w:rsid w:val="00C87A5E"/>
    <w:rsid w:val="00C87B4C"/>
    <w:rsid w:val="00C9016E"/>
    <w:rsid w:val="00C9045E"/>
    <w:rsid w:val="00C92755"/>
    <w:rsid w:val="00C95624"/>
    <w:rsid w:val="00C964ED"/>
    <w:rsid w:val="00C96942"/>
    <w:rsid w:val="00C97EC0"/>
    <w:rsid w:val="00CA08F3"/>
    <w:rsid w:val="00CA17B2"/>
    <w:rsid w:val="00CA25C0"/>
    <w:rsid w:val="00CA264A"/>
    <w:rsid w:val="00CA33F7"/>
    <w:rsid w:val="00CA41EA"/>
    <w:rsid w:val="00CA535E"/>
    <w:rsid w:val="00CB313D"/>
    <w:rsid w:val="00CB40BA"/>
    <w:rsid w:val="00CB5220"/>
    <w:rsid w:val="00CB57CB"/>
    <w:rsid w:val="00CB5A14"/>
    <w:rsid w:val="00CB65CD"/>
    <w:rsid w:val="00CB673D"/>
    <w:rsid w:val="00CC04DD"/>
    <w:rsid w:val="00CC09F8"/>
    <w:rsid w:val="00CC0B3F"/>
    <w:rsid w:val="00CC19CB"/>
    <w:rsid w:val="00CC212B"/>
    <w:rsid w:val="00CC324F"/>
    <w:rsid w:val="00CC4565"/>
    <w:rsid w:val="00CC5FFC"/>
    <w:rsid w:val="00CC7CC5"/>
    <w:rsid w:val="00CC7D32"/>
    <w:rsid w:val="00CD0676"/>
    <w:rsid w:val="00CD12BF"/>
    <w:rsid w:val="00CD1DC7"/>
    <w:rsid w:val="00CD217D"/>
    <w:rsid w:val="00CD2787"/>
    <w:rsid w:val="00CD2FEA"/>
    <w:rsid w:val="00CD36A8"/>
    <w:rsid w:val="00CD3ADC"/>
    <w:rsid w:val="00CD4C88"/>
    <w:rsid w:val="00CD65F7"/>
    <w:rsid w:val="00CD7773"/>
    <w:rsid w:val="00CE0CDB"/>
    <w:rsid w:val="00CE1E6F"/>
    <w:rsid w:val="00CE5605"/>
    <w:rsid w:val="00CE6DBE"/>
    <w:rsid w:val="00CE73A7"/>
    <w:rsid w:val="00CF0019"/>
    <w:rsid w:val="00CF166D"/>
    <w:rsid w:val="00CF219A"/>
    <w:rsid w:val="00CF4C4F"/>
    <w:rsid w:val="00CF5A7D"/>
    <w:rsid w:val="00CF5AF1"/>
    <w:rsid w:val="00CF5E04"/>
    <w:rsid w:val="00CF62A6"/>
    <w:rsid w:val="00CF65E8"/>
    <w:rsid w:val="00CF73CB"/>
    <w:rsid w:val="00D01253"/>
    <w:rsid w:val="00D02055"/>
    <w:rsid w:val="00D0297E"/>
    <w:rsid w:val="00D038AC"/>
    <w:rsid w:val="00D038B4"/>
    <w:rsid w:val="00D05A88"/>
    <w:rsid w:val="00D07E07"/>
    <w:rsid w:val="00D1004C"/>
    <w:rsid w:val="00D12C6A"/>
    <w:rsid w:val="00D14DAB"/>
    <w:rsid w:val="00D15750"/>
    <w:rsid w:val="00D224C4"/>
    <w:rsid w:val="00D230CC"/>
    <w:rsid w:val="00D24553"/>
    <w:rsid w:val="00D25CEA"/>
    <w:rsid w:val="00D2637B"/>
    <w:rsid w:val="00D270C6"/>
    <w:rsid w:val="00D27664"/>
    <w:rsid w:val="00D27EE4"/>
    <w:rsid w:val="00D31398"/>
    <w:rsid w:val="00D33A8A"/>
    <w:rsid w:val="00D344B7"/>
    <w:rsid w:val="00D34D8F"/>
    <w:rsid w:val="00D34E47"/>
    <w:rsid w:val="00D35E8F"/>
    <w:rsid w:val="00D370DD"/>
    <w:rsid w:val="00D37C52"/>
    <w:rsid w:val="00D40647"/>
    <w:rsid w:val="00D42CB9"/>
    <w:rsid w:val="00D43E96"/>
    <w:rsid w:val="00D45683"/>
    <w:rsid w:val="00D462F3"/>
    <w:rsid w:val="00D464E9"/>
    <w:rsid w:val="00D46C65"/>
    <w:rsid w:val="00D5338B"/>
    <w:rsid w:val="00D53574"/>
    <w:rsid w:val="00D536B9"/>
    <w:rsid w:val="00D537F1"/>
    <w:rsid w:val="00D5737E"/>
    <w:rsid w:val="00D57400"/>
    <w:rsid w:val="00D61C8F"/>
    <w:rsid w:val="00D65869"/>
    <w:rsid w:val="00D672D2"/>
    <w:rsid w:val="00D674AB"/>
    <w:rsid w:val="00D679B8"/>
    <w:rsid w:val="00D67E30"/>
    <w:rsid w:val="00D67F59"/>
    <w:rsid w:val="00D709C0"/>
    <w:rsid w:val="00D70B68"/>
    <w:rsid w:val="00D72821"/>
    <w:rsid w:val="00D7293E"/>
    <w:rsid w:val="00D73F32"/>
    <w:rsid w:val="00D75AD5"/>
    <w:rsid w:val="00D77F02"/>
    <w:rsid w:val="00D80BA2"/>
    <w:rsid w:val="00D81595"/>
    <w:rsid w:val="00D83610"/>
    <w:rsid w:val="00D83B86"/>
    <w:rsid w:val="00D84ADC"/>
    <w:rsid w:val="00D90681"/>
    <w:rsid w:val="00D910E3"/>
    <w:rsid w:val="00D93A46"/>
    <w:rsid w:val="00D93CA8"/>
    <w:rsid w:val="00D95D19"/>
    <w:rsid w:val="00D961B3"/>
    <w:rsid w:val="00D967C1"/>
    <w:rsid w:val="00D970F0"/>
    <w:rsid w:val="00DA0D18"/>
    <w:rsid w:val="00DA0E7B"/>
    <w:rsid w:val="00DA124E"/>
    <w:rsid w:val="00DA16F6"/>
    <w:rsid w:val="00DA2009"/>
    <w:rsid w:val="00DA3685"/>
    <w:rsid w:val="00DA4B48"/>
    <w:rsid w:val="00DA6BC2"/>
    <w:rsid w:val="00DA72BE"/>
    <w:rsid w:val="00DA7CE8"/>
    <w:rsid w:val="00DB2170"/>
    <w:rsid w:val="00DB2651"/>
    <w:rsid w:val="00DB333E"/>
    <w:rsid w:val="00DB3A98"/>
    <w:rsid w:val="00DB3D12"/>
    <w:rsid w:val="00DB3D5A"/>
    <w:rsid w:val="00DB3F69"/>
    <w:rsid w:val="00DB503C"/>
    <w:rsid w:val="00DB6BE5"/>
    <w:rsid w:val="00DC0501"/>
    <w:rsid w:val="00DC1EAE"/>
    <w:rsid w:val="00DC22C8"/>
    <w:rsid w:val="00DC3081"/>
    <w:rsid w:val="00DC34DB"/>
    <w:rsid w:val="00DC35A3"/>
    <w:rsid w:val="00DC4AC2"/>
    <w:rsid w:val="00DC53A3"/>
    <w:rsid w:val="00DC62B7"/>
    <w:rsid w:val="00DC6D12"/>
    <w:rsid w:val="00DC6F21"/>
    <w:rsid w:val="00DC7E3E"/>
    <w:rsid w:val="00DD07D8"/>
    <w:rsid w:val="00DD15D6"/>
    <w:rsid w:val="00DD4E91"/>
    <w:rsid w:val="00DD4FF3"/>
    <w:rsid w:val="00DD6472"/>
    <w:rsid w:val="00DD6794"/>
    <w:rsid w:val="00DD7BB5"/>
    <w:rsid w:val="00DE0362"/>
    <w:rsid w:val="00DE0721"/>
    <w:rsid w:val="00DE0C35"/>
    <w:rsid w:val="00DE15E6"/>
    <w:rsid w:val="00DE2F2C"/>
    <w:rsid w:val="00DE3617"/>
    <w:rsid w:val="00DE6D74"/>
    <w:rsid w:val="00DE7883"/>
    <w:rsid w:val="00DF0E2B"/>
    <w:rsid w:val="00DF106A"/>
    <w:rsid w:val="00DF124B"/>
    <w:rsid w:val="00DF13E3"/>
    <w:rsid w:val="00DF1875"/>
    <w:rsid w:val="00DF1946"/>
    <w:rsid w:val="00DF3E05"/>
    <w:rsid w:val="00DF5096"/>
    <w:rsid w:val="00DF6057"/>
    <w:rsid w:val="00DF6506"/>
    <w:rsid w:val="00E008FA"/>
    <w:rsid w:val="00E01D6C"/>
    <w:rsid w:val="00E046AE"/>
    <w:rsid w:val="00E04839"/>
    <w:rsid w:val="00E06400"/>
    <w:rsid w:val="00E10AA1"/>
    <w:rsid w:val="00E10D41"/>
    <w:rsid w:val="00E1348B"/>
    <w:rsid w:val="00E14194"/>
    <w:rsid w:val="00E172B2"/>
    <w:rsid w:val="00E17820"/>
    <w:rsid w:val="00E206C7"/>
    <w:rsid w:val="00E21E8A"/>
    <w:rsid w:val="00E22747"/>
    <w:rsid w:val="00E22AB9"/>
    <w:rsid w:val="00E24436"/>
    <w:rsid w:val="00E26491"/>
    <w:rsid w:val="00E2673B"/>
    <w:rsid w:val="00E26919"/>
    <w:rsid w:val="00E30CB2"/>
    <w:rsid w:val="00E31C49"/>
    <w:rsid w:val="00E33109"/>
    <w:rsid w:val="00E33355"/>
    <w:rsid w:val="00E335B9"/>
    <w:rsid w:val="00E33A07"/>
    <w:rsid w:val="00E33E5C"/>
    <w:rsid w:val="00E346D8"/>
    <w:rsid w:val="00E34A82"/>
    <w:rsid w:val="00E35326"/>
    <w:rsid w:val="00E360E8"/>
    <w:rsid w:val="00E3628E"/>
    <w:rsid w:val="00E36F5F"/>
    <w:rsid w:val="00E4069C"/>
    <w:rsid w:val="00E409B1"/>
    <w:rsid w:val="00E4137A"/>
    <w:rsid w:val="00E4193E"/>
    <w:rsid w:val="00E41D7E"/>
    <w:rsid w:val="00E41E0B"/>
    <w:rsid w:val="00E423FF"/>
    <w:rsid w:val="00E4307A"/>
    <w:rsid w:val="00E43506"/>
    <w:rsid w:val="00E43A41"/>
    <w:rsid w:val="00E44239"/>
    <w:rsid w:val="00E44854"/>
    <w:rsid w:val="00E45170"/>
    <w:rsid w:val="00E45A27"/>
    <w:rsid w:val="00E463DA"/>
    <w:rsid w:val="00E4651E"/>
    <w:rsid w:val="00E46BC1"/>
    <w:rsid w:val="00E46FD1"/>
    <w:rsid w:val="00E47CA9"/>
    <w:rsid w:val="00E50895"/>
    <w:rsid w:val="00E509B3"/>
    <w:rsid w:val="00E50A11"/>
    <w:rsid w:val="00E532A0"/>
    <w:rsid w:val="00E54D74"/>
    <w:rsid w:val="00E56F0A"/>
    <w:rsid w:val="00E60D44"/>
    <w:rsid w:val="00E61E84"/>
    <w:rsid w:val="00E6324E"/>
    <w:rsid w:val="00E6395B"/>
    <w:rsid w:val="00E63AE3"/>
    <w:rsid w:val="00E65E16"/>
    <w:rsid w:val="00E675CD"/>
    <w:rsid w:val="00E678BF"/>
    <w:rsid w:val="00E67DD4"/>
    <w:rsid w:val="00E71352"/>
    <w:rsid w:val="00E74105"/>
    <w:rsid w:val="00E75ABE"/>
    <w:rsid w:val="00E77DC2"/>
    <w:rsid w:val="00E81003"/>
    <w:rsid w:val="00E83E7C"/>
    <w:rsid w:val="00E844F3"/>
    <w:rsid w:val="00E84E66"/>
    <w:rsid w:val="00E84F3D"/>
    <w:rsid w:val="00E852A5"/>
    <w:rsid w:val="00E90E95"/>
    <w:rsid w:val="00E91889"/>
    <w:rsid w:val="00E91EF8"/>
    <w:rsid w:val="00E9385E"/>
    <w:rsid w:val="00E93BC8"/>
    <w:rsid w:val="00E95C17"/>
    <w:rsid w:val="00E96E66"/>
    <w:rsid w:val="00E972F0"/>
    <w:rsid w:val="00EA2D9F"/>
    <w:rsid w:val="00EA6770"/>
    <w:rsid w:val="00EA67C4"/>
    <w:rsid w:val="00EA75E1"/>
    <w:rsid w:val="00EA76DC"/>
    <w:rsid w:val="00EB16D0"/>
    <w:rsid w:val="00EB21FD"/>
    <w:rsid w:val="00EB4278"/>
    <w:rsid w:val="00EB52BA"/>
    <w:rsid w:val="00EB5A12"/>
    <w:rsid w:val="00EB6D48"/>
    <w:rsid w:val="00EB771F"/>
    <w:rsid w:val="00EC1444"/>
    <w:rsid w:val="00EC443C"/>
    <w:rsid w:val="00EC5B30"/>
    <w:rsid w:val="00EC5D3E"/>
    <w:rsid w:val="00EC7C7B"/>
    <w:rsid w:val="00EC7D3D"/>
    <w:rsid w:val="00ED03C2"/>
    <w:rsid w:val="00ED225C"/>
    <w:rsid w:val="00ED33DF"/>
    <w:rsid w:val="00ED54F6"/>
    <w:rsid w:val="00ED64BA"/>
    <w:rsid w:val="00EE06E9"/>
    <w:rsid w:val="00EE2C74"/>
    <w:rsid w:val="00EE2E45"/>
    <w:rsid w:val="00EE33F2"/>
    <w:rsid w:val="00EE45DC"/>
    <w:rsid w:val="00EE5132"/>
    <w:rsid w:val="00EE6DC9"/>
    <w:rsid w:val="00EE7765"/>
    <w:rsid w:val="00EE7A10"/>
    <w:rsid w:val="00EF136A"/>
    <w:rsid w:val="00EF15D2"/>
    <w:rsid w:val="00EF2E90"/>
    <w:rsid w:val="00EF3A55"/>
    <w:rsid w:val="00EF3ACA"/>
    <w:rsid w:val="00EF6730"/>
    <w:rsid w:val="00EF6D52"/>
    <w:rsid w:val="00EF738E"/>
    <w:rsid w:val="00EF741A"/>
    <w:rsid w:val="00EF752C"/>
    <w:rsid w:val="00EF7EFF"/>
    <w:rsid w:val="00F002E3"/>
    <w:rsid w:val="00F01911"/>
    <w:rsid w:val="00F02F8F"/>
    <w:rsid w:val="00F041DD"/>
    <w:rsid w:val="00F0540C"/>
    <w:rsid w:val="00F07AA1"/>
    <w:rsid w:val="00F07F21"/>
    <w:rsid w:val="00F11270"/>
    <w:rsid w:val="00F120AA"/>
    <w:rsid w:val="00F12776"/>
    <w:rsid w:val="00F14A3B"/>
    <w:rsid w:val="00F15346"/>
    <w:rsid w:val="00F15972"/>
    <w:rsid w:val="00F15E43"/>
    <w:rsid w:val="00F17109"/>
    <w:rsid w:val="00F20FE5"/>
    <w:rsid w:val="00F23920"/>
    <w:rsid w:val="00F23D24"/>
    <w:rsid w:val="00F24496"/>
    <w:rsid w:val="00F24E6E"/>
    <w:rsid w:val="00F25706"/>
    <w:rsid w:val="00F25ABC"/>
    <w:rsid w:val="00F2782E"/>
    <w:rsid w:val="00F30AC4"/>
    <w:rsid w:val="00F31CCF"/>
    <w:rsid w:val="00F32CD9"/>
    <w:rsid w:val="00F43FFA"/>
    <w:rsid w:val="00F47AB1"/>
    <w:rsid w:val="00F52E5A"/>
    <w:rsid w:val="00F53D3E"/>
    <w:rsid w:val="00F55CBC"/>
    <w:rsid w:val="00F57175"/>
    <w:rsid w:val="00F578E9"/>
    <w:rsid w:val="00F57E2A"/>
    <w:rsid w:val="00F60473"/>
    <w:rsid w:val="00F605CA"/>
    <w:rsid w:val="00F61247"/>
    <w:rsid w:val="00F61F00"/>
    <w:rsid w:val="00F624DA"/>
    <w:rsid w:val="00F62C72"/>
    <w:rsid w:val="00F63C98"/>
    <w:rsid w:val="00F6548D"/>
    <w:rsid w:val="00F654BA"/>
    <w:rsid w:val="00F65BFB"/>
    <w:rsid w:val="00F65C3E"/>
    <w:rsid w:val="00F66ABE"/>
    <w:rsid w:val="00F67494"/>
    <w:rsid w:val="00F67F46"/>
    <w:rsid w:val="00F70CEB"/>
    <w:rsid w:val="00F70ED5"/>
    <w:rsid w:val="00F7171F"/>
    <w:rsid w:val="00F723CD"/>
    <w:rsid w:val="00F731C0"/>
    <w:rsid w:val="00F73895"/>
    <w:rsid w:val="00F74119"/>
    <w:rsid w:val="00F745D4"/>
    <w:rsid w:val="00F74736"/>
    <w:rsid w:val="00F7498A"/>
    <w:rsid w:val="00F7518E"/>
    <w:rsid w:val="00F75512"/>
    <w:rsid w:val="00F80A71"/>
    <w:rsid w:val="00F80B21"/>
    <w:rsid w:val="00F8126A"/>
    <w:rsid w:val="00F820C5"/>
    <w:rsid w:val="00F8315B"/>
    <w:rsid w:val="00F836D5"/>
    <w:rsid w:val="00F8522A"/>
    <w:rsid w:val="00F92106"/>
    <w:rsid w:val="00F92470"/>
    <w:rsid w:val="00F928D9"/>
    <w:rsid w:val="00F93567"/>
    <w:rsid w:val="00F946F7"/>
    <w:rsid w:val="00F94C09"/>
    <w:rsid w:val="00F96077"/>
    <w:rsid w:val="00F972CC"/>
    <w:rsid w:val="00F975BC"/>
    <w:rsid w:val="00FA18BC"/>
    <w:rsid w:val="00FA432D"/>
    <w:rsid w:val="00FA7BED"/>
    <w:rsid w:val="00FB0257"/>
    <w:rsid w:val="00FB180A"/>
    <w:rsid w:val="00FB1E23"/>
    <w:rsid w:val="00FB25C3"/>
    <w:rsid w:val="00FB2887"/>
    <w:rsid w:val="00FB2D52"/>
    <w:rsid w:val="00FB5EF3"/>
    <w:rsid w:val="00FB6FA4"/>
    <w:rsid w:val="00FB7ECF"/>
    <w:rsid w:val="00FC04D6"/>
    <w:rsid w:val="00FC2AA0"/>
    <w:rsid w:val="00FC2C44"/>
    <w:rsid w:val="00FC3621"/>
    <w:rsid w:val="00FC36EA"/>
    <w:rsid w:val="00FC517F"/>
    <w:rsid w:val="00FC697C"/>
    <w:rsid w:val="00FD03A4"/>
    <w:rsid w:val="00FD06E3"/>
    <w:rsid w:val="00FD0B20"/>
    <w:rsid w:val="00FD0E28"/>
    <w:rsid w:val="00FD10A7"/>
    <w:rsid w:val="00FD1859"/>
    <w:rsid w:val="00FD306C"/>
    <w:rsid w:val="00FD3DE8"/>
    <w:rsid w:val="00FD582A"/>
    <w:rsid w:val="00FD599F"/>
    <w:rsid w:val="00FD59EE"/>
    <w:rsid w:val="00FD5EF4"/>
    <w:rsid w:val="00FE0049"/>
    <w:rsid w:val="00FE0101"/>
    <w:rsid w:val="00FE5B8E"/>
    <w:rsid w:val="00FE70B1"/>
    <w:rsid w:val="00FE7C6E"/>
    <w:rsid w:val="00FF2BD5"/>
    <w:rsid w:val="00FF2F88"/>
    <w:rsid w:val="00FF3B28"/>
    <w:rsid w:val="00FF3F24"/>
    <w:rsid w:val="00FF3F82"/>
    <w:rsid w:val="00FF4B17"/>
    <w:rsid w:val="00FF51B9"/>
    <w:rsid w:val="00FF5A1E"/>
    <w:rsid w:val="00FF5C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o:colormru v:ext="edit" colors="#9d9b4d,#b1ab8b,#0a4bc0,#0bb2ed,#0b8fd1"/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0"/>
      </o:regrouptable>
    </o:shapelayout>
  </w:shapeDefaults>
  <w:decimalSymbol w:val=","/>
  <w:listSeparator w:val=";"/>
  <w14:docId w14:val="4B122C18"/>
  <w15:docId w15:val="{EC126751-CEC1-4A10-917F-0E893636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toc 1" w:uiPriority="39" w:qFormat="1"/>
    <w:lsdException w:name="toc 2" w:uiPriority="99"/>
    <w:lsdException w:name="toc 3" w:uiPriority="99"/>
    <w:lsdException w:name="toc 4" w:uiPriority="99"/>
    <w:lsdException w:name="toc 5" w:uiPriority="99"/>
    <w:lsdException w:name="toc 7" w:uiPriority="99"/>
    <w:lsdException w:name="toc 8" w:uiPriority="99"/>
    <w:lsdException w:name="toc 9" w:uiPriority="99"/>
    <w:lsdException w:name="header" w:uiPriority="99"/>
    <w:lsdException w:name="footer" w:uiPriority="99"/>
    <w:lsdException w:name="index heading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647D5"/>
    <w:pPr>
      <w:ind w:firstLine="720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A80D64"/>
    <w:pPr>
      <w:keepNext/>
      <w:jc w:val="center"/>
      <w:outlineLvl w:val="0"/>
    </w:pPr>
    <w:rPr>
      <w:sz w:val="48"/>
    </w:rPr>
  </w:style>
  <w:style w:type="paragraph" w:styleId="2">
    <w:name w:val="heading 2"/>
    <w:basedOn w:val="a0"/>
    <w:next w:val="a0"/>
    <w:link w:val="20"/>
    <w:qFormat/>
    <w:rsid w:val="00A80D64"/>
    <w:pPr>
      <w:keepNext/>
      <w:framePr w:hSpace="180" w:wrap="around" w:vAnchor="page" w:hAnchor="margin" w:y="1711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a0"/>
    <w:next w:val="a0"/>
    <w:link w:val="31"/>
    <w:qFormat/>
    <w:rsid w:val="00A80D64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bCs/>
      <w:szCs w:val="20"/>
    </w:rPr>
  </w:style>
  <w:style w:type="paragraph" w:styleId="4">
    <w:name w:val="heading 4"/>
    <w:basedOn w:val="a0"/>
    <w:next w:val="a0"/>
    <w:link w:val="40"/>
    <w:qFormat/>
    <w:rsid w:val="00A80D64"/>
    <w:pPr>
      <w:keepNext/>
      <w:numPr>
        <w:ilvl w:val="3"/>
        <w:numId w:val="1"/>
      </w:numPr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a0"/>
    <w:next w:val="a0"/>
    <w:link w:val="50"/>
    <w:qFormat/>
    <w:rsid w:val="00A80D64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bCs/>
      <w:szCs w:val="20"/>
    </w:rPr>
  </w:style>
  <w:style w:type="paragraph" w:styleId="6">
    <w:name w:val="heading 6"/>
    <w:basedOn w:val="a0"/>
    <w:next w:val="a0"/>
    <w:link w:val="60"/>
    <w:qFormat/>
    <w:rsid w:val="00A80D64"/>
    <w:pPr>
      <w:keepNext/>
      <w:numPr>
        <w:ilvl w:val="5"/>
        <w:numId w:val="1"/>
      </w:numPr>
      <w:spacing w:after="81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a0"/>
    <w:next w:val="a0"/>
    <w:link w:val="70"/>
    <w:qFormat/>
    <w:rsid w:val="00A80D64"/>
    <w:pPr>
      <w:keepNext/>
      <w:numPr>
        <w:ilvl w:val="6"/>
        <w:numId w:val="1"/>
      </w:numPr>
      <w:pBdr>
        <w:bottom w:val="single" w:sz="8" w:space="2" w:color="000070"/>
      </w:pBdr>
      <w:spacing w:before="142" w:after="81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a0"/>
    <w:next w:val="a0"/>
    <w:link w:val="80"/>
    <w:qFormat/>
    <w:rsid w:val="00A80D64"/>
    <w:pPr>
      <w:keepNext/>
      <w:numPr>
        <w:ilvl w:val="7"/>
        <w:numId w:val="1"/>
      </w:numPr>
      <w:pBdr>
        <w:bottom w:val="single" w:sz="12" w:space="2" w:color="000070"/>
      </w:pBdr>
      <w:spacing w:before="210" w:after="120"/>
      <w:outlineLvl w:val="7"/>
    </w:pPr>
    <w:rPr>
      <w:b/>
      <w:bCs/>
      <w:color w:val="000070"/>
      <w:szCs w:val="18"/>
    </w:rPr>
  </w:style>
  <w:style w:type="paragraph" w:styleId="9">
    <w:name w:val="heading 9"/>
    <w:basedOn w:val="a0"/>
    <w:next w:val="a0"/>
    <w:link w:val="90"/>
    <w:qFormat/>
    <w:rsid w:val="00A80D64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C4FB2"/>
    <w:rPr>
      <w:sz w:val="48"/>
      <w:szCs w:val="24"/>
    </w:rPr>
  </w:style>
  <w:style w:type="character" w:customStyle="1" w:styleId="20">
    <w:name w:val="Заголовок 2 Знак"/>
    <w:basedOn w:val="a1"/>
    <w:link w:val="2"/>
    <w:rsid w:val="00106CB9"/>
    <w:rPr>
      <w:rFonts w:ascii="Arial" w:hAnsi="Arial" w:cs="Arial"/>
      <w:b/>
      <w:bCs/>
      <w:color w:val="000000"/>
    </w:rPr>
  </w:style>
  <w:style w:type="character" w:customStyle="1" w:styleId="31">
    <w:name w:val="Заголовок 3 Знак"/>
    <w:basedOn w:val="a1"/>
    <w:link w:val="3"/>
    <w:rsid w:val="00106CB9"/>
    <w:rPr>
      <w:rFonts w:ascii="Arial" w:hAnsi="Arial"/>
      <w:b/>
      <w:bCs/>
      <w:sz w:val="28"/>
    </w:rPr>
  </w:style>
  <w:style w:type="character" w:customStyle="1" w:styleId="40">
    <w:name w:val="Заголовок 4 Знак"/>
    <w:basedOn w:val="a1"/>
    <w:link w:val="4"/>
    <w:rsid w:val="00106CB9"/>
    <w:rPr>
      <w:rFonts w:ascii="Arial" w:hAnsi="Arial" w:cs="Arial"/>
      <w:b/>
      <w:bCs/>
      <w:color w:val="000000"/>
      <w:sz w:val="28"/>
    </w:rPr>
  </w:style>
  <w:style w:type="character" w:customStyle="1" w:styleId="50">
    <w:name w:val="Заголовок 5 Знак"/>
    <w:basedOn w:val="a1"/>
    <w:link w:val="5"/>
    <w:rsid w:val="00106CB9"/>
    <w:rPr>
      <w:rFonts w:ascii="Arial" w:hAnsi="Arial"/>
      <w:b/>
      <w:bCs/>
      <w:sz w:val="28"/>
    </w:rPr>
  </w:style>
  <w:style w:type="character" w:customStyle="1" w:styleId="60">
    <w:name w:val="Заголовок 6 Знак"/>
    <w:basedOn w:val="a1"/>
    <w:link w:val="6"/>
    <w:rsid w:val="00106CB9"/>
    <w:rPr>
      <w:rFonts w:ascii="Arial" w:hAnsi="Arial" w:cs="Arial"/>
      <w:b/>
      <w:bCs/>
      <w:color w:val="555511"/>
      <w:sz w:val="28"/>
      <w:szCs w:val="18"/>
    </w:rPr>
  </w:style>
  <w:style w:type="character" w:customStyle="1" w:styleId="70">
    <w:name w:val="Заголовок 7 Знак"/>
    <w:basedOn w:val="a1"/>
    <w:link w:val="7"/>
    <w:rsid w:val="00106CB9"/>
    <w:rPr>
      <w:rFonts w:ascii="Arial" w:hAnsi="Arial" w:cs="Arial"/>
      <w:b/>
      <w:bCs/>
      <w:color w:val="000070"/>
      <w:sz w:val="12"/>
      <w:szCs w:val="12"/>
    </w:rPr>
  </w:style>
  <w:style w:type="character" w:customStyle="1" w:styleId="80">
    <w:name w:val="Заголовок 8 Знак"/>
    <w:basedOn w:val="a1"/>
    <w:link w:val="8"/>
    <w:rsid w:val="00106CB9"/>
    <w:rPr>
      <w:b/>
      <w:bCs/>
      <w:color w:val="000070"/>
      <w:sz w:val="28"/>
      <w:szCs w:val="18"/>
    </w:rPr>
  </w:style>
  <w:style w:type="character" w:customStyle="1" w:styleId="90">
    <w:name w:val="Заголовок 9 Знак"/>
    <w:basedOn w:val="a1"/>
    <w:link w:val="9"/>
    <w:rsid w:val="00106CB9"/>
    <w:rPr>
      <w:rFonts w:ascii="Arial" w:hAnsi="Arial" w:cs="Arial"/>
      <w:b/>
      <w:bCs/>
      <w:szCs w:val="24"/>
    </w:rPr>
  </w:style>
  <w:style w:type="paragraph" w:customStyle="1" w:styleId="21">
    <w:name w:val="ОГП_Заголовок 2"/>
    <w:basedOn w:val="11"/>
    <w:next w:val="a0"/>
    <w:rsid w:val="00BB7A6B"/>
    <w:pPr>
      <w:pageBreakBefore w:val="0"/>
      <w:tabs>
        <w:tab w:val="num" w:pos="1418"/>
      </w:tabs>
      <w:outlineLvl w:val="1"/>
    </w:pPr>
    <w:rPr>
      <w:sz w:val="28"/>
    </w:rPr>
  </w:style>
  <w:style w:type="paragraph" w:customStyle="1" w:styleId="11">
    <w:name w:val="ОГП_Заголовок 1"/>
    <w:basedOn w:val="a0"/>
    <w:next w:val="a0"/>
    <w:rsid w:val="00BB7A6B"/>
    <w:pPr>
      <w:pageBreakBefore/>
      <w:tabs>
        <w:tab w:val="left" w:pos="1418"/>
      </w:tabs>
      <w:spacing w:before="120" w:after="60"/>
      <w:outlineLvl w:val="0"/>
    </w:pPr>
    <w:rPr>
      <w:b/>
      <w:sz w:val="32"/>
      <w:szCs w:val="28"/>
      <w:lang w:val="en-US"/>
    </w:rPr>
  </w:style>
  <w:style w:type="paragraph" w:customStyle="1" w:styleId="12">
    <w:name w:val="ОГП_Заголовок 1_без_номера"/>
    <w:basedOn w:val="11"/>
    <w:next w:val="a0"/>
    <w:rsid w:val="00AD6A01"/>
    <w:pPr>
      <w:ind w:firstLine="0"/>
      <w:jc w:val="center"/>
    </w:pPr>
  </w:style>
  <w:style w:type="paragraph" w:customStyle="1" w:styleId="a4">
    <w:name w:val="ОГП_Перечисление"/>
    <w:basedOn w:val="a0"/>
    <w:rsid w:val="00A97DCD"/>
    <w:pPr>
      <w:tabs>
        <w:tab w:val="left" w:pos="1134"/>
      </w:tabs>
    </w:pPr>
  </w:style>
  <w:style w:type="character" w:styleId="a5">
    <w:name w:val="Hyperlink"/>
    <w:basedOn w:val="a1"/>
    <w:uiPriority w:val="99"/>
    <w:rsid w:val="00A80D64"/>
    <w:rPr>
      <w:color w:val="0000FF"/>
      <w:u w:val="single"/>
    </w:rPr>
  </w:style>
  <w:style w:type="paragraph" w:styleId="a6">
    <w:name w:val="Title"/>
    <w:basedOn w:val="a0"/>
    <w:next w:val="a0"/>
    <w:link w:val="a7"/>
    <w:qFormat/>
    <w:rsid w:val="00A80D64"/>
    <w:pPr>
      <w:spacing w:before="240" w:after="60"/>
    </w:pPr>
    <w:rPr>
      <w:rFonts w:cs="Arial"/>
      <w:b/>
      <w:bCs/>
    </w:rPr>
  </w:style>
  <w:style w:type="character" w:customStyle="1" w:styleId="a7">
    <w:name w:val="Заголовок Знак"/>
    <w:basedOn w:val="a1"/>
    <w:link w:val="a6"/>
    <w:rsid w:val="00A80D64"/>
    <w:rPr>
      <w:rFonts w:cs="Arial"/>
      <w:b/>
      <w:bCs/>
      <w:sz w:val="24"/>
      <w:szCs w:val="24"/>
    </w:rPr>
  </w:style>
  <w:style w:type="paragraph" w:styleId="13">
    <w:name w:val="toc 1"/>
    <w:basedOn w:val="a0"/>
    <w:next w:val="a0"/>
    <w:uiPriority w:val="39"/>
    <w:qFormat/>
    <w:rsid w:val="00A80D64"/>
    <w:pPr>
      <w:tabs>
        <w:tab w:val="left" w:pos="1134"/>
        <w:tab w:val="right" w:leader="dot" w:pos="9781"/>
      </w:tabs>
    </w:pPr>
    <w:rPr>
      <w:bCs/>
      <w:iCs/>
      <w:noProof/>
    </w:rPr>
  </w:style>
  <w:style w:type="paragraph" w:styleId="22">
    <w:name w:val="toc 2"/>
    <w:basedOn w:val="a0"/>
    <w:next w:val="a0"/>
    <w:uiPriority w:val="99"/>
    <w:semiHidden/>
    <w:rsid w:val="00A80D64"/>
    <w:pPr>
      <w:tabs>
        <w:tab w:val="left" w:pos="1134"/>
        <w:tab w:val="right" w:leader="dot" w:pos="9792"/>
      </w:tabs>
      <w:ind w:left="1004"/>
      <w:outlineLvl w:val="1"/>
    </w:pPr>
    <w:rPr>
      <w:rFonts w:cs="Arial"/>
      <w:noProof/>
    </w:rPr>
  </w:style>
  <w:style w:type="paragraph" w:styleId="32">
    <w:name w:val="toc 3"/>
    <w:basedOn w:val="a0"/>
    <w:next w:val="a0"/>
    <w:autoRedefine/>
    <w:uiPriority w:val="99"/>
    <w:semiHidden/>
    <w:rsid w:val="00A80D64"/>
    <w:pPr>
      <w:ind w:left="480"/>
    </w:pPr>
  </w:style>
  <w:style w:type="paragraph" w:styleId="41">
    <w:name w:val="toc 4"/>
    <w:basedOn w:val="a0"/>
    <w:next w:val="a0"/>
    <w:autoRedefine/>
    <w:uiPriority w:val="99"/>
    <w:semiHidden/>
    <w:rsid w:val="00A80D64"/>
    <w:pPr>
      <w:ind w:left="720"/>
    </w:pPr>
  </w:style>
  <w:style w:type="paragraph" w:styleId="51">
    <w:name w:val="toc 5"/>
    <w:basedOn w:val="a0"/>
    <w:next w:val="a0"/>
    <w:autoRedefine/>
    <w:uiPriority w:val="99"/>
    <w:semiHidden/>
    <w:rsid w:val="00A80D64"/>
    <w:pPr>
      <w:ind w:left="960"/>
    </w:pPr>
  </w:style>
  <w:style w:type="paragraph" w:styleId="61">
    <w:name w:val="toc 6"/>
    <w:basedOn w:val="a0"/>
    <w:next w:val="a0"/>
    <w:autoRedefine/>
    <w:semiHidden/>
    <w:rsid w:val="00A80D64"/>
    <w:pPr>
      <w:ind w:left="1200"/>
    </w:pPr>
  </w:style>
  <w:style w:type="paragraph" w:styleId="71">
    <w:name w:val="toc 7"/>
    <w:basedOn w:val="a0"/>
    <w:next w:val="a0"/>
    <w:autoRedefine/>
    <w:uiPriority w:val="99"/>
    <w:semiHidden/>
    <w:rsid w:val="00A80D64"/>
    <w:pPr>
      <w:ind w:left="1440"/>
    </w:pPr>
  </w:style>
  <w:style w:type="paragraph" w:styleId="81">
    <w:name w:val="toc 8"/>
    <w:basedOn w:val="a0"/>
    <w:next w:val="a0"/>
    <w:autoRedefine/>
    <w:uiPriority w:val="99"/>
    <w:semiHidden/>
    <w:rsid w:val="00A80D64"/>
    <w:pPr>
      <w:ind w:left="1680"/>
    </w:pPr>
  </w:style>
  <w:style w:type="paragraph" w:styleId="91">
    <w:name w:val="toc 9"/>
    <w:basedOn w:val="a0"/>
    <w:next w:val="a0"/>
    <w:autoRedefine/>
    <w:uiPriority w:val="99"/>
    <w:semiHidden/>
    <w:rsid w:val="00A80D64"/>
    <w:pPr>
      <w:ind w:left="1920"/>
    </w:pPr>
  </w:style>
  <w:style w:type="paragraph" w:styleId="14">
    <w:name w:val="index 1"/>
    <w:basedOn w:val="a0"/>
    <w:next w:val="a0"/>
    <w:autoRedefine/>
    <w:uiPriority w:val="99"/>
    <w:semiHidden/>
    <w:rsid w:val="00A80D64"/>
    <w:pPr>
      <w:ind w:left="240" w:hanging="240"/>
    </w:pPr>
  </w:style>
  <w:style w:type="paragraph" w:styleId="23">
    <w:name w:val="index 2"/>
    <w:basedOn w:val="a0"/>
    <w:next w:val="a0"/>
    <w:autoRedefine/>
    <w:uiPriority w:val="99"/>
    <w:semiHidden/>
    <w:rsid w:val="00A80D64"/>
    <w:pPr>
      <w:ind w:left="480" w:hanging="240"/>
    </w:pPr>
  </w:style>
  <w:style w:type="paragraph" w:styleId="33">
    <w:name w:val="index 3"/>
    <w:basedOn w:val="a0"/>
    <w:next w:val="a0"/>
    <w:autoRedefine/>
    <w:uiPriority w:val="99"/>
    <w:semiHidden/>
    <w:rsid w:val="00A80D64"/>
    <w:pPr>
      <w:ind w:left="720" w:hanging="240"/>
    </w:pPr>
  </w:style>
  <w:style w:type="paragraph" w:styleId="42">
    <w:name w:val="index 4"/>
    <w:basedOn w:val="a0"/>
    <w:next w:val="a0"/>
    <w:autoRedefine/>
    <w:uiPriority w:val="99"/>
    <w:semiHidden/>
    <w:rsid w:val="00A80D64"/>
    <w:pPr>
      <w:ind w:left="960" w:hanging="240"/>
    </w:pPr>
  </w:style>
  <w:style w:type="paragraph" w:styleId="52">
    <w:name w:val="index 5"/>
    <w:basedOn w:val="a0"/>
    <w:next w:val="a0"/>
    <w:autoRedefine/>
    <w:uiPriority w:val="99"/>
    <w:semiHidden/>
    <w:rsid w:val="00A80D64"/>
    <w:pPr>
      <w:ind w:left="1200" w:hanging="240"/>
    </w:pPr>
  </w:style>
  <w:style w:type="paragraph" w:styleId="62">
    <w:name w:val="index 6"/>
    <w:basedOn w:val="a0"/>
    <w:next w:val="a0"/>
    <w:autoRedefine/>
    <w:uiPriority w:val="99"/>
    <w:semiHidden/>
    <w:rsid w:val="00A80D64"/>
    <w:pPr>
      <w:ind w:left="1440" w:hanging="240"/>
    </w:pPr>
  </w:style>
  <w:style w:type="paragraph" w:styleId="72">
    <w:name w:val="index 7"/>
    <w:basedOn w:val="a0"/>
    <w:next w:val="a0"/>
    <w:autoRedefine/>
    <w:uiPriority w:val="99"/>
    <w:semiHidden/>
    <w:rsid w:val="00A80D64"/>
    <w:pPr>
      <w:ind w:left="1680" w:hanging="240"/>
    </w:pPr>
  </w:style>
  <w:style w:type="paragraph" w:styleId="82">
    <w:name w:val="index 8"/>
    <w:basedOn w:val="a0"/>
    <w:next w:val="a0"/>
    <w:autoRedefine/>
    <w:semiHidden/>
    <w:rsid w:val="00A80D64"/>
    <w:pPr>
      <w:ind w:left="1920" w:hanging="240"/>
    </w:pPr>
  </w:style>
  <w:style w:type="paragraph" w:styleId="92">
    <w:name w:val="index 9"/>
    <w:basedOn w:val="a0"/>
    <w:next w:val="a0"/>
    <w:autoRedefine/>
    <w:semiHidden/>
    <w:rsid w:val="00A80D64"/>
    <w:pPr>
      <w:ind w:left="2160" w:hanging="240"/>
    </w:pPr>
  </w:style>
  <w:style w:type="paragraph" w:styleId="a8">
    <w:name w:val="index heading"/>
    <w:basedOn w:val="a0"/>
    <w:next w:val="14"/>
    <w:uiPriority w:val="99"/>
    <w:semiHidden/>
    <w:rsid w:val="00A80D64"/>
  </w:style>
  <w:style w:type="paragraph" w:styleId="a9">
    <w:name w:val="footnote text"/>
    <w:basedOn w:val="a0"/>
    <w:link w:val="aa"/>
    <w:semiHidden/>
    <w:rsid w:val="00A80D64"/>
    <w:pPr>
      <w:spacing w:before="120"/>
      <w:ind w:firstLine="709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semiHidden/>
    <w:rsid w:val="00106CB9"/>
  </w:style>
  <w:style w:type="character" w:styleId="ab">
    <w:name w:val="footnote reference"/>
    <w:basedOn w:val="a1"/>
    <w:semiHidden/>
    <w:rsid w:val="00A80D64"/>
    <w:rPr>
      <w:vertAlign w:val="superscript"/>
    </w:rPr>
  </w:style>
  <w:style w:type="paragraph" w:styleId="ac">
    <w:name w:val="Balloon Text"/>
    <w:basedOn w:val="a0"/>
    <w:link w:val="ad"/>
    <w:semiHidden/>
    <w:rsid w:val="00A80D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106CB9"/>
    <w:rPr>
      <w:rFonts w:ascii="Tahoma" w:hAnsi="Tahoma" w:cs="Tahoma"/>
      <w:sz w:val="16"/>
      <w:szCs w:val="16"/>
    </w:rPr>
  </w:style>
  <w:style w:type="paragraph" w:customStyle="1" w:styleId="ae">
    <w:name w:val="ОГП_Название_таблицы"/>
    <w:basedOn w:val="a0"/>
    <w:next w:val="a0"/>
    <w:link w:val="af"/>
    <w:rsid w:val="00AD6A01"/>
    <w:pPr>
      <w:ind w:firstLine="0"/>
    </w:pPr>
  </w:style>
  <w:style w:type="character" w:customStyle="1" w:styleId="af">
    <w:name w:val="ОГП_Название_таблицы Знак"/>
    <w:basedOn w:val="a1"/>
    <w:link w:val="ae"/>
    <w:rsid w:val="00AD6A01"/>
    <w:rPr>
      <w:sz w:val="28"/>
      <w:szCs w:val="24"/>
    </w:rPr>
  </w:style>
  <w:style w:type="paragraph" w:customStyle="1" w:styleId="140">
    <w:name w:val="ОГП_Обычный_14пт"/>
    <w:basedOn w:val="a0"/>
    <w:rsid w:val="00AD6A01"/>
  </w:style>
  <w:style w:type="paragraph" w:customStyle="1" w:styleId="af0">
    <w:name w:val="Название_по_центру"/>
    <w:basedOn w:val="a6"/>
    <w:next w:val="a0"/>
    <w:rsid w:val="00AD6A01"/>
    <w:pPr>
      <w:ind w:firstLine="0"/>
      <w:jc w:val="center"/>
    </w:pPr>
  </w:style>
  <w:style w:type="paragraph" w:customStyle="1" w:styleId="24">
    <w:name w:val="ОГП_Заголовок 2_без_номера"/>
    <w:basedOn w:val="21"/>
    <w:next w:val="a0"/>
    <w:rsid w:val="00AD6A01"/>
    <w:pPr>
      <w:tabs>
        <w:tab w:val="clear" w:pos="1418"/>
      </w:tabs>
      <w:ind w:firstLine="0"/>
      <w:jc w:val="center"/>
    </w:pPr>
  </w:style>
  <w:style w:type="paragraph" w:styleId="af1">
    <w:name w:val="Document Map"/>
    <w:basedOn w:val="a0"/>
    <w:link w:val="af2"/>
    <w:semiHidden/>
    <w:rsid w:val="00A80D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1"/>
    <w:link w:val="af1"/>
    <w:semiHidden/>
    <w:rsid w:val="00106CB9"/>
    <w:rPr>
      <w:rFonts w:ascii="Tahoma" w:hAnsi="Tahoma" w:cs="Tahoma"/>
      <w:shd w:val="clear" w:color="auto" w:fill="000080"/>
    </w:rPr>
  </w:style>
  <w:style w:type="paragraph" w:customStyle="1" w:styleId="af3">
    <w:name w:val="ОГП_Список"/>
    <w:basedOn w:val="a0"/>
    <w:rsid w:val="00A97DCD"/>
    <w:pPr>
      <w:tabs>
        <w:tab w:val="left" w:pos="1134"/>
      </w:tabs>
    </w:pPr>
  </w:style>
  <w:style w:type="paragraph" w:customStyle="1" w:styleId="af4">
    <w:name w:val="ОГП_Многоуровневый_список"/>
    <w:basedOn w:val="a0"/>
    <w:rsid w:val="00A97DCD"/>
    <w:pPr>
      <w:tabs>
        <w:tab w:val="left" w:pos="1134"/>
      </w:tabs>
    </w:pPr>
  </w:style>
  <w:style w:type="paragraph" w:customStyle="1" w:styleId="af5">
    <w:name w:val="ОГП_Нумерованный_список"/>
    <w:basedOn w:val="a0"/>
    <w:rsid w:val="00A97DCD"/>
    <w:pPr>
      <w:tabs>
        <w:tab w:val="left" w:pos="1134"/>
      </w:tabs>
    </w:pPr>
  </w:style>
  <w:style w:type="paragraph" w:customStyle="1" w:styleId="af6">
    <w:name w:val="ОГП_Шапка_таблицы"/>
    <w:basedOn w:val="ae"/>
    <w:rsid w:val="009C4FB2"/>
    <w:pPr>
      <w:jc w:val="center"/>
    </w:pPr>
    <w:rPr>
      <w:b/>
    </w:rPr>
  </w:style>
  <w:style w:type="paragraph" w:customStyle="1" w:styleId="af7">
    <w:name w:val="ОГП_Штамп"/>
    <w:basedOn w:val="a0"/>
    <w:link w:val="af8"/>
    <w:rsid w:val="004605A4"/>
    <w:pPr>
      <w:suppressLineNumbers/>
      <w:suppressAutoHyphens/>
      <w:ind w:firstLine="0"/>
      <w:jc w:val="center"/>
    </w:pPr>
    <w:rPr>
      <w:sz w:val="20"/>
      <w:szCs w:val="20"/>
      <w:lang w:eastAsia="ar-SA"/>
    </w:rPr>
  </w:style>
  <w:style w:type="character" w:customStyle="1" w:styleId="af8">
    <w:name w:val="ОГП_Штамп Знак"/>
    <w:basedOn w:val="a1"/>
    <w:link w:val="af7"/>
    <w:rsid w:val="004605A4"/>
    <w:rPr>
      <w:sz w:val="24"/>
      <w:szCs w:val="24"/>
      <w:lang w:eastAsia="ar-SA"/>
    </w:rPr>
  </w:style>
  <w:style w:type="paragraph" w:customStyle="1" w:styleId="af9">
    <w:name w:val="ОГП_Угол_Штампа"/>
    <w:basedOn w:val="a0"/>
    <w:rsid w:val="00A80D64"/>
    <w:pPr>
      <w:suppressAutoHyphens/>
      <w:jc w:val="center"/>
    </w:pPr>
    <w:rPr>
      <w:rFonts w:ascii="Arial" w:hAnsi="Arial"/>
      <w:b/>
      <w:sz w:val="20"/>
      <w:szCs w:val="20"/>
    </w:rPr>
  </w:style>
  <w:style w:type="character" w:styleId="afa">
    <w:name w:val="page number"/>
    <w:basedOn w:val="a1"/>
    <w:rsid w:val="00A80D64"/>
  </w:style>
  <w:style w:type="paragraph" w:customStyle="1" w:styleId="afb">
    <w:name w:val="ОГП_Рисунок"/>
    <w:basedOn w:val="af7"/>
    <w:next w:val="a0"/>
    <w:rsid w:val="00EC5D3E"/>
  </w:style>
  <w:style w:type="paragraph" w:styleId="afc">
    <w:name w:val="header"/>
    <w:basedOn w:val="a0"/>
    <w:link w:val="afd"/>
    <w:uiPriority w:val="99"/>
    <w:rsid w:val="00A80D64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3647D5"/>
    <w:rPr>
      <w:sz w:val="28"/>
      <w:szCs w:val="24"/>
    </w:rPr>
  </w:style>
  <w:style w:type="paragraph" w:styleId="afe">
    <w:name w:val="footer"/>
    <w:basedOn w:val="a0"/>
    <w:link w:val="aff"/>
    <w:uiPriority w:val="99"/>
    <w:rsid w:val="00A80D64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3647D5"/>
    <w:rPr>
      <w:sz w:val="28"/>
      <w:szCs w:val="24"/>
    </w:rPr>
  </w:style>
  <w:style w:type="table" w:styleId="aff0">
    <w:name w:val="Table Grid"/>
    <w:basedOn w:val="a2"/>
    <w:uiPriority w:val="59"/>
    <w:rsid w:val="00A80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ОГП_Заголовок 3"/>
    <w:basedOn w:val="3"/>
    <w:next w:val="a0"/>
    <w:qFormat/>
    <w:rsid w:val="00051321"/>
    <w:pPr>
      <w:tabs>
        <w:tab w:val="clear" w:pos="1440"/>
        <w:tab w:val="num" w:pos="1418"/>
      </w:tabs>
      <w:spacing w:before="120" w:after="60"/>
      <w:ind w:left="0" w:firstLine="720"/>
      <w:jc w:val="both"/>
    </w:pPr>
    <w:rPr>
      <w:rFonts w:ascii="Times New Roman" w:hAnsi="Times New Roman"/>
    </w:rPr>
  </w:style>
  <w:style w:type="paragraph" w:customStyle="1" w:styleId="aff1">
    <w:name w:val="ОГП_Содержимое таблицы"/>
    <w:basedOn w:val="a0"/>
    <w:rsid w:val="004605A4"/>
    <w:pPr>
      <w:suppressLineNumbers/>
      <w:suppressAutoHyphens/>
      <w:ind w:firstLine="0"/>
    </w:pPr>
    <w:rPr>
      <w:sz w:val="24"/>
      <w:lang w:eastAsia="ar-SA"/>
    </w:rPr>
  </w:style>
  <w:style w:type="paragraph" w:styleId="aff2">
    <w:name w:val="List Paragraph"/>
    <w:basedOn w:val="a0"/>
    <w:uiPriority w:val="34"/>
    <w:qFormat/>
    <w:rsid w:val="003647D5"/>
    <w:pPr>
      <w:ind w:left="720"/>
      <w:contextualSpacing/>
    </w:pPr>
  </w:style>
  <w:style w:type="paragraph" w:styleId="aff3">
    <w:name w:val="Normal (Web)"/>
    <w:basedOn w:val="a0"/>
    <w:unhideWhenUsed/>
    <w:rsid w:val="003647D5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210">
    <w:name w:val="Основной текст 21"/>
    <w:basedOn w:val="a0"/>
    <w:rsid w:val="003647D5"/>
    <w:pPr>
      <w:suppressAutoHyphens/>
      <w:spacing w:after="120" w:line="480" w:lineRule="auto"/>
      <w:ind w:firstLine="0"/>
      <w:jc w:val="left"/>
    </w:pPr>
    <w:rPr>
      <w:sz w:val="24"/>
      <w:lang w:eastAsia="ar-SA"/>
    </w:rPr>
  </w:style>
  <w:style w:type="paragraph" w:customStyle="1" w:styleId="ConsPlusNormal">
    <w:name w:val="ConsPlusNormal"/>
    <w:qFormat/>
    <w:rsid w:val="003647D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---">
    <w:name w:val="первая-строка-с-отступом"/>
    <w:basedOn w:val="a0"/>
    <w:rsid w:val="003647D5"/>
    <w:pPr>
      <w:spacing w:before="100" w:beforeAutospacing="1" w:after="100" w:afterAutospacing="1"/>
      <w:ind w:firstLine="284"/>
      <w:jc w:val="left"/>
    </w:pPr>
    <w:rPr>
      <w:sz w:val="24"/>
    </w:rPr>
  </w:style>
  <w:style w:type="paragraph" w:styleId="aff4">
    <w:name w:val="Body Text Indent"/>
    <w:basedOn w:val="a0"/>
    <w:link w:val="aff5"/>
    <w:rsid w:val="003647D5"/>
    <w:pPr>
      <w:spacing w:after="120"/>
      <w:ind w:left="283" w:firstLine="0"/>
      <w:jc w:val="left"/>
    </w:pPr>
    <w:rPr>
      <w:sz w:val="20"/>
      <w:szCs w:val="20"/>
      <w:lang w:eastAsia="ar-SA"/>
    </w:rPr>
  </w:style>
  <w:style w:type="character" w:customStyle="1" w:styleId="aff5">
    <w:name w:val="Основной текст с отступом Знак"/>
    <w:basedOn w:val="a1"/>
    <w:link w:val="aff4"/>
    <w:rsid w:val="003647D5"/>
    <w:rPr>
      <w:lang w:eastAsia="ar-SA"/>
    </w:rPr>
  </w:style>
  <w:style w:type="paragraph" w:styleId="aff6">
    <w:name w:val="Body Text"/>
    <w:basedOn w:val="a0"/>
    <w:link w:val="aff7"/>
    <w:rsid w:val="003647D5"/>
    <w:pPr>
      <w:spacing w:after="120"/>
    </w:pPr>
  </w:style>
  <w:style w:type="character" w:customStyle="1" w:styleId="aff7">
    <w:name w:val="Основной текст Знак"/>
    <w:basedOn w:val="a1"/>
    <w:link w:val="aff6"/>
    <w:rsid w:val="003647D5"/>
    <w:rPr>
      <w:sz w:val="28"/>
      <w:szCs w:val="24"/>
    </w:rPr>
  </w:style>
  <w:style w:type="paragraph" w:customStyle="1" w:styleId="ConsPlusTitle">
    <w:name w:val="ConsPlusTitle"/>
    <w:uiPriority w:val="99"/>
    <w:rsid w:val="006B6A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5">
    <w:name w:val="Body Text 2"/>
    <w:basedOn w:val="a0"/>
    <w:link w:val="26"/>
    <w:rsid w:val="002623AA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2623AA"/>
    <w:rPr>
      <w:sz w:val="28"/>
      <w:szCs w:val="24"/>
    </w:rPr>
  </w:style>
  <w:style w:type="paragraph" w:styleId="35">
    <w:name w:val="Body Text Indent 3"/>
    <w:basedOn w:val="a0"/>
    <w:link w:val="36"/>
    <w:rsid w:val="00106CB9"/>
    <w:pPr>
      <w:ind w:firstLine="851"/>
    </w:pPr>
    <w:rPr>
      <w:szCs w:val="20"/>
    </w:rPr>
  </w:style>
  <w:style w:type="character" w:customStyle="1" w:styleId="36">
    <w:name w:val="Основной текст с отступом 3 Знак"/>
    <w:basedOn w:val="a1"/>
    <w:link w:val="35"/>
    <w:rsid w:val="00106CB9"/>
    <w:rPr>
      <w:sz w:val="28"/>
    </w:rPr>
  </w:style>
  <w:style w:type="paragraph" w:styleId="aff8">
    <w:name w:val="caption"/>
    <w:basedOn w:val="a0"/>
    <w:next w:val="a0"/>
    <w:qFormat/>
    <w:rsid w:val="00106CB9"/>
    <w:pPr>
      <w:ind w:firstLine="0"/>
      <w:jc w:val="center"/>
    </w:pPr>
    <w:rPr>
      <w:sz w:val="24"/>
      <w:szCs w:val="20"/>
    </w:rPr>
  </w:style>
  <w:style w:type="paragraph" w:styleId="aff9">
    <w:name w:val="Subtitle"/>
    <w:basedOn w:val="a0"/>
    <w:link w:val="affa"/>
    <w:qFormat/>
    <w:rsid w:val="00106CB9"/>
    <w:pPr>
      <w:ind w:firstLine="708"/>
      <w:jc w:val="left"/>
    </w:pPr>
    <w:rPr>
      <w:b/>
      <w:bCs/>
      <w:szCs w:val="20"/>
    </w:rPr>
  </w:style>
  <w:style w:type="character" w:customStyle="1" w:styleId="affa">
    <w:name w:val="Подзаголовок Знак"/>
    <w:basedOn w:val="a1"/>
    <w:link w:val="aff9"/>
    <w:rsid w:val="00106CB9"/>
    <w:rPr>
      <w:b/>
      <w:bCs/>
      <w:sz w:val="28"/>
    </w:rPr>
  </w:style>
  <w:style w:type="character" w:customStyle="1" w:styleId="WW8Num2z0">
    <w:name w:val="WW8Num2z0"/>
    <w:rsid w:val="00106CB9"/>
    <w:rPr>
      <w:rFonts w:ascii="Symbol" w:hAnsi="Symbol"/>
    </w:rPr>
  </w:style>
  <w:style w:type="character" w:customStyle="1" w:styleId="WW8Num3z0">
    <w:name w:val="WW8Num3z0"/>
    <w:rsid w:val="00106CB9"/>
    <w:rPr>
      <w:rFonts w:ascii="Symbol" w:hAnsi="Symbol"/>
    </w:rPr>
  </w:style>
  <w:style w:type="character" w:customStyle="1" w:styleId="WW8Num4z0">
    <w:name w:val="WW8Num4z0"/>
    <w:rsid w:val="00106CB9"/>
    <w:rPr>
      <w:rFonts w:ascii="Symbol" w:hAnsi="Symbol"/>
    </w:rPr>
  </w:style>
  <w:style w:type="character" w:customStyle="1" w:styleId="Absatz-Standardschriftart">
    <w:name w:val="Absatz-Standardschriftart"/>
    <w:rsid w:val="00106CB9"/>
  </w:style>
  <w:style w:type="character" w:customStyle="1" w:styleId="WW-Absatz-Standardschriftart">
    <w:name w:val="WW-Absatz-Standardschriftart"/>
    <w:rsid w:val="00106CB9"/>
  </w:style>
  <w:style w:type="character" w:customStyle="1" w:styleId="WW-Absatz-Standardschriftart1">
    <w:name w:val="WW-Absatz-Standardschriftart1"/>
    <w:rsid w:val="00106CB9"/>
  </w:style>
  <w:style w:type="character" w:customStyle="1" w:styleId="WW-Absatz-Standardschriftart11">
    <w:name w:val="WW-Absatz-Standardschriftart11"/>
    <w:rsid w:val="00106CB9"/>
  </w:style>
  <w:style w:type="character" w:customStyle="1" w:styleId="WW-Absatz-Standardschriftart111">
    <w:name w:val="WW-Absatz-Standardschriftart111"/>
    <w:rsid w:val="00106CB9"/>
  </w:style>
  <w:style w:type="character" w:customStyle="1" w:styleId="WW8Num1z0">
    <w:name w:val="WW8Num1z0"/>
    <w:rsid w:val="00106CB9"/>
    <w:rPr>
      <w:rFonts w:ascii="Symbol" w:hAnsi="Symbol"/>
    </w:rPr>
  </w:style>
  <w:style w:type="character" w:customStyle="1" w:styleId="WW8Num5z0">
    <w:name w:val="WW8Num5z0"/>
    <w:rsid w:val="00106CB9"/>
    <w:rPr>
      <w:rFonts w:ascii="Symbol" w:hAnsi="Symbol"/>
    </w:rPr>
  </w:style>
  <w:style w:type="character" w:customStyle="1" w:styleId="WW8Num5z1">
    <w:name w:val="WW8Num5z1"/>
    <w:rsid w:val="00106CB9"/>
    <w:rPr>
      <w:rFonts w:ascii="Courier New" w:hAnsi="Courier New" w:cs="Courier New"/>
    </w:rPr>
  </w:style>
  <w:style w:type="character" w:customStyle="1" w:styleId="WW8Num5z2">
    <w:name w:val="WW8Num5z2"/>
    <w:rsid w:val="00106CB9"/>
    <w:rPr>
      <w:rFonts w:ascii="Wingdings" w:hAnsi="Wingdings"/>
    </w:rPr>
  </w:style>
  <w:style w:type="character" w:customStyle="1" w:styleId="WW8Num6z0">
    <w:name w:val="WW8Num6z0"/>
    <w:rsid w:val="00106CB9"/>
    <w:rPr>
      <w:rFonts w:ascii="Symbol" w:hAnsi="Symbol"/>
    </w:rPr>
  </w:style>
  <w:style w:type="character" w:customStyle="1" w:styleId="WW8Num10z0">
    <w:name w:val="WW8Num10z0"/>
    <w:rsid w:val="00106CB9"/>
    <w:rPr>
      <w:rFonts w:ascii="Symbol" w:hAnsi="Symbol"/>
    </w:rPr>
  </w:style>
  <w:style w:type="character" w:customStyle="1" w:styleId="WW8Num10z1">
    <w:name w:val="WW8Num10z1"/>
    <w:rsid w:val="00106CB9"/>
    <w:rPr>
      <w:rFonts w:ascii="Courier New" w:hAnsi="Courier New" w:cs="Courier New"/>
    </w:rPr>
  </w:style>
  <w:style w:type="character" w:customStyle="1" w:styleId="WW8Num10z2">
    <w:name w:val="WW8Num10z2"/>
    <w:rsid w:val="00106CB9"/>
    <w:rPr>
      <w:rFonts w:ascii="Wingdings" w:hAnsi="Wingdings"/>
    </w:rPr>
  </w:style>
  <w:style w:type="character" w:customStyle="1" w:styleId="WW8Num12z0">
    <w:name w:val="WW8Num12z0"/>
    <w:rsid w:val="00106CB9"/>
    <w:rPr>
      <w:rFonts w:ascii="Symbol" w:hAnsi="Symbol"/>
    </w:rPr>
  </w:style>
  <w:style w:type="character" w:customStyle="1" w:styleId="WW8Num12z1">
    <w:name w:val="WW8Num12z1"/>
    <w:rsid w:val="00106CB9"/>
    <w:rPr>
      <w:rFonts w:ascii="Courier New" w:hAnsi="Courier New" w:cs="Courier New"/>
    </w:rPr>
  </w:style>
  <w:style w:type="character" w:customStyle="1" w:styleId="WW8Num12z2">
    <w:name w:val="WW8Num12z2"/>
    <w:rsid w:val="00106CB9"/>
    <w:rPr>
      <w:rFonts w:ascii="Wingdings" w:hAnsi="Wingdings"/>
    </w:rPr>
  </w:style>
  <w:style w:type="character" w:customStyle="1" w:styleId="WW8Num13z0">
    <w:name w:val="WW8Num13z0"/>
    <w:rsid w:val="00106CB9"/>
    <w:rPr>
      <w:rFonts w:ascii="Symbol" w:hAnsi="Symbol"/>
    </w:rPr>
  </w:style>
  <w:style w:type="character" w:customStyle="1" w:styleId="WW8Num19z0">
    <w:name w:val="WW8Num19z0"/>
    <w:rsid w:val="00106CB9"/>
    <w:rPr>
      <w:rFonts w:ascii="Times New Roman" w:hAnsi="Times New Roman"/>
    </w:rPr>
  </w:style>
  <w:style w:type="character" w:customStyle="1" w:styleId="15">
    <w:name w:val="Основной шрифт абзаца1"/>
    <w:rsid w:val="00106CB9"/>
  </w:style>
  <w:style w:type="character" w:customStyle="1" w:styleId="affb">
    <w:name w:val="Маркеры списка"/>
    <w:rsid w:val="00106CB9"/>
    <w:rPr>
      <w:rFonts w:ascii="StarSymbol" w:eastAsia="StarSymbol" w:hAnsi="StarSymbol" w:cs="StarSymbol"/>
      <w:sz w:val="18"/>
      <w:szCs w:val="18"/>
    </w:rPr>
  </w:style>
  <w:style w:type="paragraph" w:customStyle="1" w:styleId="16">
    <w:name w:val="Заголовок1"/>
    <w:basedOn w:val="a0"/>
    <w:next w:val="aff6"/>
    <w:rsid w:val="00106CB9"/>
    <w:pPr>
      <w:keepNext/>
      <w:spacing w:before="240" w:after="120"/>
      <w:ind w:firstLine="0"/>
      <w:jc w:val="left"/>
    </w:pPr>
    <w:rPr>
      <w:rFonts w:ascii="Arial" w:eastAsia="MS Mincho" w:hAnsi="Arial" w:cs="Tahoma"/>
      <w:szCs w:val="28"/>
      <w:lang w:eastAsia="ar-SA"/>
    </w:rPr>
  </w:style>
  <w:style w:type="paragraph" w:styleId="affc">
    <w:name w:val="List"/>
    <w:basedOn w:val="aff6"/>
    <w:rsid w:val="00106CB9"/>
    <w:pPr>
      <w:spacing w:after="0"/>
      <w:ind w:right="-709" w:firstLine="0"/>
      <w:jc w:val="right"/>
    </w:pPr>
    <w:rPr>
      <w:rFonts w:ascii="Arial" w:hAnsi="Arial" w:cs="Tahoma"/>
      <w:b/>
      <w:sz w:val="32"/>
      <w:szCs w:val="20"/>
      <w:lang w:eastAsia="ar-SA"/>
    </w:rPr>
  </w:style>
  <w:style w:type="paragraph" w:customStyle="1" w:styleId="17">
    <w:name w:val="Название1"/>
    <w:basedOn w:val="a0"/>
    <w:rsid w:val="00106CB9"/>
    <w:pPr>
      <w:suppressLineNumbers/>
      <w:spacing w:before="120" w:after="120"/>
      <w:ind w:firstLine="0"/>
      <w:jc w:val="left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0"/>
    <w:rsid w:val="00106CB9"/>
    <w:pPr>
      <w:suppressLineNumbers/>
      <w:ind w:firstLine="0"/>
      <w:jc w:val="left"/>
    </w:pPr>
    <w:rPr>
      <w:rFonts w:ascii="Arial" w:hAnsi="Arial" w:cs="Tahoma"/>
      <w:sz w:val="20"/>
      <w:szCs w:val="20"/>
      <w:lang w:eastAsia="ar-SA"/>
    </w:rPr>
  </w:style>
  <w:style w:type="paragraph" w:customStyle="1" w:styleId="19">
    <w:name w:val="Маркированный список1"/>
    <w:basedOn w:val="a0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211">
    <w:name w:val="Маркированный список 21"/>
    <w:basedOn w:val="a0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310">
    <w:name w:val="Маркированный список 31"/>
    <w:basedOn w:val="a0"/>
    <w:rsid w:val="00106CB9"/>
    <w:pPr>
      <w:ind w:firstLine="0"/>
      <w:jc w:val="left"/>
    </w:pPr>
    <w:rPr>
      <w:sz w:val="20"/>
      <w:szCs w:val="20"/>
      <w:lang w:eastAsia="ar-SA"/>
    </w:rPr>
  </w:style>
  <w:style w:type="paragraph" w:customStyle="1" w:styleId="affd">
    <w:name w:val="Заполнение штампа"/>
    <w:basedOn w:val="a0"/>
    <w:rsid w:val="00106CB9"/>
    <w:pPr>
      <w:tabs>
        <w:tab w:val="left" w:pos="567"/>
        <w:tab w:val="left" w:pos="6237"/>
        <w:tab w:val="left" w:pos="6804"/>
      </w:tabs>
      <w:suppressAutoHyphens/>
      <w:ind w:right="-2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1a">
    <w:name w:val="Цитата1"/>
    <w:basedOn w:val="a0"/>
    <w:rsid w:val="00106CB9"/>
    <w:pPr>
      <w:ind w:left="426" w:right="-99" w:firstLine="0"/>
    </w:pPr>
    <w:rPr>
      <w:sz w:val="20"/>
      <w:szCs w:val="20"/>
      <w:lang w:eastAsia="ar-SA"/>
    </w:rPr>
  </w:style>
  <w:style w:type="paragraph" w:customStyle="1" w:styleId="1b">
    <w:name w:val="Схема документа1"/>
    <w:basedOn w:val="a0"/>
    <w:rsid w:val="00106CB9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  <w:lang w:eastAsia="ar-SA"/>
    </w:rPr>
  </w:style>
  <w:style w:type="paragraph" w:customStyle="1" w:styleId="311">
    <w:name w:val="Основной текст 31"/>
    <w:basedOn w:val="a0"/>
    <w:rsid w:val="00106CB9"/>
    <w:pPr>
      <w:ind w:right="-99" w:firstLine="0"/>
      <w:jc w:val="left"/>
    </w:pPr>
    <w:rPr>
      <w:szCs w:val="28"/>
      <w:lang w:eastAsia="ar-SA"/>
    </w:rPr>
  </w:style>
  <w:style w:type="paragraph" w:customStyle="1" w:styleId="212">
    <w:name w:val="Основной текст с отступом 21"/>
    <w:basedOn w:val="a0"/>
    <w:rsid w:val="00106CB9"/>
    <w:pPr>
      <w:spacing w:after="120" w:line="480" w:lineRule="auto"/>
      <w:ind w:left="283" w:firstLine="0"/>
      <w:jc w:val="left"/>
    </w:pPr>
    <w:rPr>
      <w:sz w:val="20"/>
      <w:szCs w:val="20"/>
      <w:lang w:eastAsia="ar-SA"/>
    </w:rPr>
  </w:style>
  <w:style w:type="paragraph" w:customStyle="1" w:styleId="312">
    <w:name w:val="Основной текст с отступом 31"/>
    <w:basedOn w:val="a0"/>
    <w:rsid w:val="00106CB9"/>
    <w:pPr>
      <w:spacing w:after="120"/>
      <w:ind w:left="283" w:firstLine="0"/>
      <w:jc w:val="left"/>
    </w:pPr>
    <w:rPr>
      <w:sz w:val="16"/>
      <w:szCs w:val="16"/>
      <w:lang w:eastAsia="ar-SA"/>
    </w:rPr>
  </w:style>
  <w:style w:type="paragraph" w:customStyle="1" w:styleId="220">
    <w:name w:val="Основной текст 22"/>
    <w:basedOn w:val="a0"/>
    <w:rsid w:val="00106CB9"/>
    <w:pPr>
      <w:spacing w:line="360" w:lineRule="auto"/>
    </w:pPr>
    <w:rPr>
      <w:rFonts w:ascii="Arial" w:hAnsi="Arial"/>
      <w:sz w:val="24"/>
      <w:szCs w:val="20"/>
      <w:lang w:eastAsia="ar-SA"/>
    </w:rPr>
  </w:style>
  <w:style w:type="paragraph" w:customStyle="1" w:styleId="affe">
    <w:name w:val="Содержимое таблицы"/>
    <w:basedOn w:val="a0"/>
    <w:rsid w:val="00106CB9"/>
    <w:pPr>
      <w:suppressLineNumbers/>
      <w:ind w:firstLine="0"/>
      <w:jc w:val="left"/>
    </w:pPr>
    <w:rPr>
      <w:sz w:val="20"/>
      <w:szCs w:val="20"/>
      <w:lang w:eastAsia="ar-SA"/>
    </w:rPr>
  </w:style>
  <w:style w:type="paragraph" w:customStyle="1" w:styleId="afff">
    <w:name w:val="Заголовок таблицы"/>
    <w:basedOn w:val="affe"/>
    <w:rsid w:val="00106CB9"/>
    <w:pPr>
      <w:jc w:val="center"/>
    </w:pPr>
    <w:rPr>
      <w:b/>
      <w:bCs/>
    </w:rPr>
  </w:style>
  <w:style w:type="paragraph" w:styleId="37">
    <w:name w:val="Body Text 3"/>
    <w:basedOn w:val="a0"/>
    <w:link w:val="38"/>
    <w:rsid w:val="00106CB9"/>
    <w:pPr>
      <w:autoSpaceDE w:val="0"/>
      <w:autoSpaceDN w:val="0"/>
      <w:adjustRightInd w:val="0"/>
      <w:ind w:firstLine="0"/>
    </w:pPr>
    <w:rPr>
      <w:color w:val="000000"/>
    </w:rPr>
  </w:style>
  <w:style w:type="character" w:customStyle="1" w:styleId="38">
    <w:name w:val="Основной текст 3 Знак"/>
    <w:basedOn w:val="a1"/>
    <w:link w:val="37"/>
    <w:rsid w:val="00106CB9"/>
    <w:rPr>
      <w:color w:val="000000"/>
      <w:sz w:val="28"/>
      <w:szCs w:val="24"/>
    </w:rPr>
  </w:style>
  <w:style w:type="paragraph" w:customStyle="1" w:styleId="ConsNormal">
    <w:name w:val="ConsNormal"/>
    <w:rsid w:val="00106C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0">
    <w:name w:val="Перечисление"/>
    <w:basedOn w:val="a0"/>
    <w:rsid w:val="00A04AED"/>
    <w:pPr>
      <w:tabs>
        <w:tab w:val="left" w:pos="1134"/>
      </w:tabs>
    </w:pPr>
  </w:style>
  <w:style w:type="paragraph" w:customStyle="1" w:styleId="30">
    <w:name w:val="Стиль3"/>
    <w:basedOn w:val="a0"/>
    <w:next w:val="a6"/>
    <w:qFormat/>
    <w:rsid w:val="00A94DB6"/>
    <w:pPr>
      <w:widowControl w:val="0"/>
      <w:numPr>
        <w:numId w:val="18"/>
      </w:numPr>
      <w:tabs>
        <w:tab w:val="clear" w:pos="720"/>
        <w:tab w:val="num" w:pos="1040"/>
      </w:tabs>
      <w:autoSpaceDE w:val="0"/>
      <w:autoSpaceDN w:val="0"/>
      <w:adjustRightInd w:val="0"/>
      <w:spacing w:before="120" w:line="360" w:lineRule="auto"/>
      <w:ind w:left="360"/>
      <w:contextualSpacing/>
      <w:jc w:val="left"/>
    </w:pPr>
    <w:rPr>
      <w:b/>
      <w:color w:val="000000"/>
      <w:sz w:val="24"/>
      <w:szCs w:val="20"/>
    </w:rPr>
  </w:style>
  <w:style w:type="paragraph" w:styleId="afff1">
    <w:name w:val="TOC Heading"/>
    <w:basedOn w:val="1"/>
    <w:next w:val="a0"/>
    <w:uiPriority w:val="39"/>
    <w:qFormat/>
    <w:rsid w:val="00AF6D2E"/>
    <w:pPr>
      <w:spacing w:before="240" w:after="60"/>
      <w:jc w:val="both"/>
      <w:outlineLvl w:val="9"/>
    </w:pPr>
    <w:rPr>
      <w:rFonts w:ascii="Cambria" w:hAnsi="Cambria"/>
      <w:b/>
      <w:bCs/>
      <w:kern w:val="32"/>
      <w:sz w:val="32"/>
      <w:szCs w:val="32"/>
    </w:rPr>
  </w:style>
  <w:style w:type="paragraph" w:customStyle="1" w:styleId="a">
    <w:name w:val="НЗФ_Текст_Список"/>
    <w:basedOn w:val="a0"/>
    <w:qFormat/>
    <w:rsid w:val="00AF6D2E"/>
    <w:pPr>
      <w:numPr>
        <w:numId w:val="19"/>
      </w:numPr>
      <w:tabs>
        <w:tab w:val="left" w:pos="900"/>
      </w:tabs>
      <w:spacing w:line="276" w:lineRule="auto"/>
      <w:ind w:left="0" w:firstLine="706"/>
    </w:pPr>
    <w:rPr>
      <w:rFonts w:eastAsia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EE11EA4-DB0B-4C7C-99A4-4D604DA8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Омскгражданпроект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Заремба Ольга Викторовна</cp:lastModifiedBy>
  <cp:revision>165</cp:revision>
  <cp:lastPrinted>2023-04-24T11:15:00Z</cp:lastPrinted>
  <dcterms:created xsi:type="dcterms:W3CDTF">2023-12-08T04:53:00Z</dcterms:created>
  <dcterms:modified xsi:type="dcterms:W3CDTF">2025-07-04T08:20:00Z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